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A6356B" w14:textId="77777777" w:rsidR="004D361E" w:rsidRDefault="004D361E">
      <w:pPr>
        <w:spacing w:line="360" w:lineRule="auto"/>
        <w:jc w:val="both"/>
        <w:rPr>
          <w:rFonts w:ascii="Arial" w:hAnsi="Arial"/>
          <w:b/>
          <w:sz w:val="28"/>
        </w:rPr>
      </w:pPr>
    </w:p>
    <w:p w14:paraId="415C20F0" w14:textId="77777777" w:rsidR="004D361E" w:rsidRDefault="004D361E">
      <w:pPr>
        <w:pStyle w:val="Nadpis3"/>
      </w:pPr>
      <w:r>
        <w:t>B Souhrnná technická zpráva</w:t>
      </w:r>
    </w:p>
    <w:p w14:paraId="06687394" w14:textId="77777777" w:rsidR="004D361E" w:rsidRDefault="004D361E">
      <w:pPr>
        <w:pStyle w:val="Nadpis2"/>
        <w:ind w:left="2832" w:hanging="2832"/>
        <w:rPr>
          <w:b/>
          <w:bCs/>
        </w:rPr>
      </w:pPr>
    </w:p>
    <w:p w14:paraId="7026A6D1"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15DA86A8" w14:textId="77777777" w:rsidR="004D361E" w:rsidRDefault="004D361E">
      <w:pPr>
        <w:widowControl w:val="0"/>
        <w:autoSpaceDE w:val="0"/>
        <w:spacing w:line="360" w:lineRule="auto"/>
        <w:jc w:val="both"/>
        <w:rPr>
          <w:rFonts w:ascii="Arial" w:hAnsi="Arial" w:cs="Arial"/>
          <w:b/>
          <w:bCs/>
          <w:sz w:val="24"/>
          <w:szCs w:val="26"/>
        </w:rPr>
      </w:pPr>
      <w:r>
        <w:rPr>
          <w:rFonts w:ascii="Arial" w:hAnsi="Arial" w:cs="Arial"/>
          <w:b/>
          <w:bCs/>
          <w:sz w:val="24"/>
          <w:szCs w:val="26"/>
        </w:rPr>
        <w:t>a)</w:t>
      </w:r>
      <w:r w:rsidR="008D23F8">
        <w:rPr>
          <w:rFonts w:ascii="Arial" w:hAnsi="Arial" w:cs="Arial"/>
          <w:b/>
          <w:bCs/>
          <w:sz w:val="24"/>
          <w:szCs w:val="26"/>
        </w:rPr>
        <w:t xml:space="preserve"> </w:t>
      </w:r>
      <w:r>
        <w:rPr>
          <w:rFonts w:ascii="Arial" w:hAnsi="Arial" w:cs="Arial"/>
          <w:b/>
          <w:bCs/>
          <w:sz w:val="24"/>
          <w:szCs w:val="26"/>
        </w:rPr>
        <w:t>Charakteristika stavebního pozemku</w:t>
      </w:r>
      <w:r w:rsidR="00AE3A6A">
        <w:rPr>
          <w:rFonts w:ascii="Arial" w:hAnsi="Arial" w:cs="Arial"/>
          <w:b/>
          <w:bCs/>
          <w:sz w:val="24"/>
          <w:szCs w:val="26"/>
        </w:rPr>
        <w:t>, technický stav objektů</w:t>
      </w:r>
    </w:p>
    <w:p w14:paraId="7B6C8FB4" w14:textId="77777777" w:rsidR="00FD349F" w:rsidRPr="00FD349F" w:rsidRDefault="00FD349F" w:rsidP="00FD349F">
      <w:pPr>
        <w:pStyle w:val="Default"/>
        <w:spacing w:line="360" w:lineRule="auto"/>
        <w:jc w:val="both"/>
      </w:pPr>
      <w:r w:rsidRPr="00FD349F">
        <w:t xml:space="preserve">Příčný profil koryta je ve tvaru jednoduchého lichoběžníku, mimo úseky ve zdech, v říční kilometráži 9,100–12,150 s šířkou ve dně 0,6 m a sklon svahů 1:2. </w:t>
      </w:r>
    </w:p>
    <w:p w14:paraId="0ED1E0D5" w14:textId="77777777" w:rsidR="00FD349F" w:rsidRPr="00FD349F" w:rsidRDefault="00FD349F" w:rsidP="00FD349F">
      <w:pPr>
        <w:pStyle w:val="Default"/>
        <w:spacing w:line="360" w:lineRule="auto"/>
        <w:jc w:val="both"/>
      </w:pPr>
      <w:r w:rsidRPr="00FD349F">
        <w:t xml:space="preserve">V ř. km. 9,100–10,632 je koryto z obou stran opevněno dlažbou z lom. kamene na </w:t>
      </w:r>
      <w:proofErr w:type="spellStart"/>
      <w:r w:rsidRPr="00FD349F">
        <w:t>cem</w:t>
      </w:r>
      <w:proofErr w:type="spellEnd"/>
      <w:r w:rsidRPr="00FD349F">
        <w:t xml:space="preserve">. maltu 40 cm </w:t>
      </w:r>
      <w:proofErr w:type="spellStart"/>
      <w:r w:rsidRPr="00FD349F">
        <w:t>tl</w:t>
      </w:r>
      <w:proofErr w:type="spellEnd"/>
      <w:r w:rsidRPr="00FD349F">
        <w:t xml:space="preserve">. na šikmou výšku 0,9-2,2 m. </w:t>
      </w:r>
    </w:p>
    <w:p w14:paraId="24AB0959" w14:textId="77777777" w:rsidR="00FD349F" w:rsidRPr="00FD349F" w:rsidRDefault="00FD349F" w:rsidP="00FD349F">
      <w:pPr>
        <w:pStyle w:val="Default"/>
        <w:spacing w:line="360" w:lineRule="auto"/>
        <w:jc w:val="both"/>
      </w:pPr>
      <w:r w:rsidRPr="00FD349F">
        <w:t xml:space="preserve">V ř. km. 10,632–10,867 je koryto z obou stran opevněno zdivem z lom. kamene na </w:t>
      </w:r>
      <w:proofErr w:type="spellStart"/>
      <w:r w:rsidRPr="00FD349F">
        <w:t>cem</w:t>
      </w:r>
      <w:proofErr w:type="spellEnd"/>
      <w:r w:rsidRPr="00FD349F">
        <w:t xml:space="preserve">. maltu 50 cm </w:t>
      </w:r>
      <w:proofErr w:type="spellStart"/>
      <w:r w:rsidRPr="00FD349F">
        <w:t>tl</w:t>
      </w:r>
      <w:proofErr w:type="spellEnd"/>
      <w:r w:rsidRPr="00FD349F">
        <w:t xml:space="preserve">., výšky 1,6 m. </w:t>
      </w:r>
    </w:p>
    <w:p w14:paraId="50925720" w14:textId="77777777" w:rsidR="00FD349F" w:rsidRPr="00FD349F" w:rsidRDefault="00FD349F" w:rsidP="00FD349F">
      <w:pPr>
        <w:pStyle w:val="Default"/>
        <w:spacing w:line="360" w:lineRule="auto"/>
        <w:jc w:val="both"/>
      </w:pPr>
      <w:r w:rsidRPr="00FD349F">
        <w:t xml:space="preserve">V ř. km. 10,867–12,150 je koryto z obou stran opevněno dlažbou z lom. kamene na </w:t>
      </w:r>
      <w:proofErr w:type="spellStart"/>
      <w:r w:rsidRPr="00FD349F">
        <w:t>cem</w:t>
      </w:r>
      <w:proofErr w:type="spellEnd"/>
      <w:r w:rsidRPr="00FD349F">
        <w:t xml:space="preserve">. maltu 40 cm </w:t>
      </w:r>
      <w:proofErr w:type="spellStart"/>
      <w:r w:rsidRPr="00FD349F">
        <w:t>tl</w:t>
      </w:r>
      <w:proofErr w:type="spellEnd"/>
      <w:r w:rsidRPr="00FD349F">
        <w:t xml:space="preserve">. na šik. výšku 1,0-1,4 m. </w:t>
      </w:r>
    </w:p>
    <w:p w14:paraId="19253E85" w14:textId="77777777" w:rsidR="00FD349F" w:rsidRPr="00FD349F" w:rsidRDefault="00FD349F" w:rsidP="00FD349F">
      <w:pPr>
        <w:pStyle w:val="Default"/>
        <w:spacing w:line="360" w:lineRule="auto"/>
        <w:jc w:val="both"/>
      </w:pPr>
      <w:r w:rsidRPr="00FD349F">
        <w:t xml:space="preserve">V současnosti je koryto toku: </w:t>
      </w:r>
    </w:p>
    <w:p w14:paraId="44DC2A44" w14:textId="77777777" w:rsidR="00FD349F" w:rsidRPr="00FD349F" w:rsidRDefault="00FD349F" w:rsidP="00FD349F">
      <w:pPr>
        <w:pStyle w:val="Default"/>
        <w:spacing w:after="14" w:line="360" w:lineRule="auto"/>
        <w:jc w:val="both"/>
      </w:pPr>
      <w:r w:rsidRPr="00FD349F">
        <w:t xml:space="preserve">- v celé délce tohoto daného úseku zaneseno sedimentem zarůstající vegetací, profil toku se díky tomuto stává méně kapacitním </w:t>
      </w:r>
    </w:p>
    <w:p w14:paraId="4D4E4426" w14:textId="77777777" w:rsidR="00FD349F" w:rsidRPr="00FD349F" w:rsidRDefault="00FD349F" w:rsidP="00FD349F">
      <w:pPr>
        <w:pStyle w:val="Default"/>
        <w:spacing w:after="14" w:line="360" w:lineRule="auto"/>
        <w:jc w:val="both"/>
      </w:pPr>
      <w:r w:rsidRPr="00FD349F">
        <w:t xml:space="preserve">- na celém předmětném úseku je vidět velké množství kaveren v opevnění břehů </w:t>
      </w:r>
    </w:p>
    <w:p w14:paraId="4E9950A7" w14:textId="77777777" w:rsidR="00FD349F" w:rsidRPr="00FD349F" w:rsidRDefault="00FD349F" w:rsidP="00FD349F">
      <w:pPr>
        <w:pStyle w:val="Default"/>
        <w:spacing w:after="14" w:line="360" w:lineRule="auto"/>
        <w:jc w:val="both"/>
      </w:pPr>
      <w:r w:rsidRPr="00FD349F">
        <w:t xml:space="preserve">- dále zde je velká část stabilizačních stupňů a prahů, které neplní již svou funkci díky rozpadající se konstrukci jak samotného stupně, tak zavázání k břehovému opevnění, součástí stupňů jsou vývařiště, které jsou již také ve špatném stavu </w:t>
      </w:r>
    </w:p>
    <w:p w14:paraId="6AB7F141" w14:textId="77777777" w:rsidR="00FD349F" w:rsidRPr="00FD349F" w:rsidRDefault="00FD349F" w:rsidP="00FD349F">
      <w:pPr>
        <w:pStyle w:val="Default"/>
        <w:spacing w:line="360" w:lineRule="auto"/>
        <w:jc w:val="both"/>
      </w:pPr>
      <w:r w:rsidRPr="00FD349F">
        <w:t xml:space="preserve">- v lokálních částech úseku jsou podemleté paty břehů </w:t>
      </w:r>
    </w:p>
    <w:p w14:paraId="2DAF3B9B" w14:textId="77777777" w:rsidR="00FD349F" w:rsidRPr="00FD349F" w:rsidRDefault="00FD349F" w:rsidP="00FD349F">
      <w:pPr>
        <w:pStyle w:val="Default"/>
        <w:spacing w:line="360" w:lineRule="auto"/>
        <w:jc w:val="both"/>
      </w:pPr>
      <w:r w:rsidRPr="00FD349F">
        <w:t xml:space="preserve">V celé délce je přístup k toku bez překážek dostupný po sousedních pozemcích na pravém břehu. Podél toku vede asfaltová komunikace. </w:t>
      </w:r>
    </w:p>
    <w:p w14:paraId="368E7FDA" w14:textId="77777777" w:rsidR="00FD349F" w:rsidRPr="00FD349F" w:rsidRDefault="00FD349F" w:rsidP="00FD349F">
      <w:pPr>
        <w:pStyle w:val="Default"/>
        <w:spacing w:line="360" w:lineRule="auto"/>
        <w:jc w:val="both"/>
      </w:pPr>
      <w:r w:rsidRPr="00FD349F">
        <w:t xml:space="preserve">Celý předmětný úsek k opravě v říčním km 9,100 – 12,150 požadujeme rozdělit na čtyři stavební objekty. </w:t>
      </w:r>
    </w:p>
    <w:p w14:paraId="13CBA02B" w14:textId="77777777" w:rsidR="00FD349F" w:rsidRPr="00FD349F" w:rsidRDefault="00FD349F" w:rsidP="00FD349F">
      <w:pPr>
        <w:pStyle w:val="Default"/>
        <w:spacing w:line="360" w:lineRule="auto"/>
        <w:jc w:val="both"/>
      </w:pPr>
      <w:r w:rsidRPr="00FD349F">
        <w:t xml:space="preserve">V úseku 12,150 – 10,750 je celkem ve špatném technickém stavu nejméně 31 stabilizačních stupňů z toho u některých jsou v nevyhovujícím stavu i vývařiště a zavázání do břehového opevnění. Dále se zde na pravém břehu nachází nejméně 22 břehových výtrží a 31 břehových výtrží na levém břehu VVT Bystřičky. </w:t>
      </w:r>
    </w:p>
    <w:p w14:paraId="05CC6086" w14:textId="77777777" w:rsidR="00FD349F" w:rsidRPr="00FD349F" w:rsidRDefault="00FD349F" w:rsidP="00FD349F">
      <w:pPr>
        <w:spacing w:line="360" w:lineRule="auto"/>
        <w:jc w:val="both"/>
        <w:rPr>
          <w:rFonts w:ascii="Arial" w:hAnsi="Arial" w:cs="Arial"/>
          <w:sz w:val="24"/>
          <w:szCs w:val="24"/>
        </w:rPr>
      </w:pPr>
      <w:r w:rsidRPr="00FD349F">
        <w:rPr>
          <w:rFonts w:ascii="Arial" w:hAnsi="Arial" w:cs="Arial"/>
          <w:sz w:val="24"/>
          <w:szCs w:val="24"/>
        </w:rPr>
        <w:t xml:space="preserve">V úseku 10,750 – 9,100 je ve špatném technickém stavu nejméně 22 stabilizačních </w:t>
      </w:r>
      <w:r>
        <w:rPr>
          <w:rFonts w:ascii="Arial" w:hAnsi="Arial" w:cs="Arial"/>
          <w:sz w:val="24"/>
          <w:szCs w:val="24"/>
        </w:rPr>
        <w:t>s</w:t>
      </w:r>
      <w:r w:rsidRPr="00FD349F">
        <w:rPr>
          <w:rFonts w:ascii="Arial" w:hAnsi="Arial" w:cs="Arial"/>
          <w:sz w:val="24"/>
          <w:szCs w:val="24"/>
        </w:rPr>
        <w:t xml:space="preserve">tupňů z toho u některých jsou v nevyhovujícím stavu i vývařiště a zavázání do </w:t>
      </w:r>
      <w:r w:rsidRPr="00FD349F">
        <w:rPr>
          <w:rFonts w:ascii="Arial" w:hAnsi="Arial" w:cs="Arial"/>
          <w:sz w:val="24"/>
          <w:szCs w:val="24"/>
        </w:rPr>
        <w:lastRenderedPageBreak/>
        <w:t xml:space="preserve">břehového opevnění. Dále se zde na pravém břehu nachází nejméně 10 břehových výtrží a 33 břehových výtrží na levém břehu VVT Bystřičky. </w:t>
      </w:r>
    </w:p>
    <w:p w14:paraId="0C9FB26D" w14:textId="77777777" w:rsidR="00055153" w:rsidRPr="0089044B" w:rsidRDefault="00055153" w:rsidP="00FD349F">
      <w:pPr>
        <w:spacing w:line="360" w:lineRule="auto"/>
        <w:jc w:val="both"/>
        <w:rPr>
          <w:rFonts w:ascii="Arial" w:hAnsi="Arial"/>
          <w:sz w:val="24"/>
          <w:szCs w:val="24"/>
          <w:u w:val="single"/>
        </w:rPr>
      </w:pPr>
      <w:r w:rsidRPr="0089044B">
        <w:rPr>
          <w:rFonts w:ascii="Arial" w:hAnsi="Arial"/>
          <w:sz w:val="24"/>
          <w:szCs w:val="24"/>
          <w:u w:val="single"/>
        </w:rPr>
        <w:t>Trasu koryta křižují, nebo je trasa v souběhu s níže uvedenými IS:</w:t>
      </w:r>
    </w:p>
    <w:p w14:paraId="658CA67C" w14:textId="77777777" w:rsidR="00525A0E" w:rsidRPr="0089044B" w:rsidRDefault="00525A0E" w:rsidP="00525A0E">
      <w:pPr>
        <w:spacing w:line="360" w:lineRule="auto"/>
        <w:jc w:val="both"/>
        <w:rPr>
          <w:rFonts w:ascii="Arial" w:hAnsi="Arial"/>
          <w:sz w:val="24"/>
          <w:szCs w:val="24"/>
        </w:rPr>
      </w:pPr>
      <w:r w:rsidRPr="0089044B">
        <w:rPr>
          <w:rFonts w:ascii="Arial" w:hAnsi="Arial"/>
          <w:sz w:val="24"/>
          <w:szCs w:val="24"/>
        </w:rPr>
        <w:t xml:space="preserve">- ř. km </w:t>
      </w:r>
      <w:r w:rsidR="0089044B" w:rsidRPr="0089044B">
        <w:rPr>
          <w:rFonts w:ascii="Arial" w:hAnsi="Arial"/>
          <w:sz w:val="24"/>
          <w:szCs w:val="24"/>
        </w:rPr>
        <w:t>9,219</w:t>
      </w:r>
      <w:r w:rsidRPr="0089044B">
        <w:rPr>
          <w:rFonts w:ascii="Arial" w:hAnsi="Arial"/>
          <w:sz w:val="24"/>
          <w:szCs w:val="24"/>
        </w:rPr>
        <w:t xml:space="preserve"> - </w:t>
      </w:r>
      <w:r w:rsidR="005564F2" w:rsidRPr="0089044B">
        <w:rPr>
          <w:rFonts w:ascii="Arial" w:hAnsi="Arial"/>
          <w:sz w:val="24"/>
          <w:szCs w:val="24"/>
        </w:rPr>
        <w:t xml:space="preserve">křížení </w:t>
      </w:r>
      <w:r w:rsidR="0089044B" w:rsidRPr="0089044B">
        <w:rPr>
          <w:rFonts w:ascii="Arial" w:hAnsi="Arial"/>
          <w:sz w:val="24"/>
          <w:szCs w:val="24"/>
        </w:rPr>
        <w:t>kabel NN</w:t>
      </w:r>
    </w:p>
    <w:p w14:paraId="5FDBC74D" w14:textId="77777777" w:rsidR="0089044B" w:rsidRDefault="0089044B" w:rsidP="0089044B">
      <w:pPr>
        <w:spacing w:line="360" w:lineRule="auto"/>
        <w:jc w:val="both"/>
        <w:rPr>
          <w:rFonts w:ascii="Arial" w:hAnsi="Arial"/>
          <w:sz w:val="24"/>
          <w:szCs w:val="24"/>
        </w:rPr>
      </w:pPr>
      <w:r w:rsidRPr="0089044B">
        <w:rPr>
          <w:rFonts w:ascii="Arial" w:hAnsi="Arial"/>
          <w:sz w:val="24"/>
          <w:szCs w:val="24"/>
        </w:rPr>
        <w:t>- ř. km 9,239 - křížení nadzemní VN</w:t>
      </w:r>
    </w:p>
    <w:p w14:paraId="0D79B02A" w14:textId="77777777" w:rsidR="0089044B" w:rsidRPr="0089044B" w:rsidRDefault="0089044B" w:rsidP="0089044B">
      <w:pPr>
        <w:spacing w:line="360" w:lineRule="auto"/>
        <w:jc w:val="both"/>
        <w:rPr>
          <w:rFonts w:ascii="Arial" w:hAnsi="Arial"/>
          <w:sz w:val="24"/>
          <w:szCs w:val="24"/>
        </w:rPr>
      </w:pPr>
      <w:r w:rsidRPr="0089044B">
        <w:rPr>
          <w:rFonts w:ascii="Arial" w:hAnsi="Arial"/>
          <w:sz w:val="24"/>
          <w:szCs w:val="24"/>
        </w:rPr>
        <w:t>- ř. km 9,357 - křížení plyn</w:t>
      </w:r>
    </w:p>
    <w:p w14:paraId="1067F0E9" w14:textId="77777777" w:rsidR="0089044B" w:rsidRPr="0089044B" w:rsidRDefault="0089044B" w:rsidP="0089044B">
      <w:pPr>
        <w:spacing w:line="360" w:lineRule="auto"/>
        <w:jc w:val="both"/>
        <w:rPr>
          <w:rFonts w:ascii="Arial" w:hAnsi="Arial"/>
          <w:sz w:val="24"/>
          <w:szCs w:val="24"/>
        </w:rPr>
      </w:pPr>
      <w:r w:rsidRPr="0089044B">
        <w:rPr>
          <w:rFonts w:ascii="Arial" w:hAnsi="Arial"/>
          <w:sz w:val="24"/>
          <w:szCs w:val="24"/>
        </w:rPr>
        <w:t>- ř. km 9,423 - křížení kanalizace</w:t>
      </w:r>
    </w:p>
    <w:p w14:paraId="7E91D037" w14:textId="77777777" w:rsidR="00160589" w:rsidRPr="0089044B" w:rsidRDefault="00160589" w:rsidP="00160589">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665</w:t>
      </w:r>
      <w:r w:rsidRPr="0089044B">
        <w:rPr>
          <w:rFonts w:ascii="Arial" w:hAnsi="Arial"/>
          <w:sz w:val="24"/>
          <w:szCs w:val="24"/>
        </w:rPr>
        <w:t xml:space="preserve"> - křížení kanalizace</w:t>
      </w:r>
    </w:p>
    <w:p w14:paraId="3AEDC950" w14:textId="77777777" w:rsidR="00160589" w:rsidRPr="0089044B" w:rsidRDefault="00160589" w:rsidP="00160589">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666</w:t>
      </w:r>
      <w:r w:rsidRPr="0089044B">
        <w:rPr>
          <w:rFonts w:ascii="Arial" w:hAnsi="Arial"/>
          <w:sz w:val="24"/>
          <w:szCs w:val="24"/>
        </w:rPr>
        <w:t xml:space="preserve"> - křížení kabel NN</w:t>
      </w:r>
    </w:p>
    <w:p w14:paraId="4F50DB4D" w14:textId="77777777" w:rsidR="00160589" w:rsidRPr="0089044B" w:rsidRDefault="00160589" w:rsidP="00160589">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667</w:t>
      </w:r>
      <w:r w:rsidRPr="0089044B">
        <w:rPr>
          <w:rFonts w:ascii="Arial" w:hAnsi="Arial"/>
          <w:sz w:val="24"/>
          <w:szCs w:val="24"/>
        </w:rPr>
        <w:t xml:space="preserve"> - křížení </w:t>
      </w:r>
      <w:r>
        <w:rPr>
          <w:rFonts w:ascii="Arial" w:hAnsi="Arial"/>
          <w:sz w:val="24"/>
          <w:szCs w:val="24"/>
        </w:rPr>
        <w:t>sdělovací vedení</w:t>
      </w:r>
    </w:p>
    <w:p w14:paraId="6BF9FF9F" w14:textId="77777777" w:rsidR="0011528C" w:rsidRPr="0089044B" w:rsidRDefault="0011528C" w:rsidP="0011528C">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945</w:t>
      </w:r>
      <w:r w:rsidRPr="0089044B">
        <w:rPr>
          <w:rFonts w:ascii="Arial" w:hAnsi="Arial"/>
          <w:sz w:val="24"/>
          <w:szCs w:val="24"/>
        </w:rPr>
        <w:t xml:space="preserve"> - křížení plyn</w:t>
      </w:r>
    </w:p>
    <w:p w14:paraId="70D0711E" w14:textId="77777777" w:rsidR="0011528C" w:rsidRPr="0089044B" w:rsidRDefault="0011528C" w:rsidP="0011528C">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948</w:t>
      </w:r>
      <w:r w:rsidRPr="0089044B">
        <w:rPr>
          <w:rFonts w:ascii="Arial" w:hAnsi="Arial"/>
          <w:sz w:val="24"/>
          <w:szCs w:val="24"/>
        </w:rPr>
        <w:t xml:space="preserve"> - </w:t>
      </w:r>
      <w:r w:rsidR="00767C5A">
        <w:rPr>
          <w:rFonts w:ascii="Arial" w:hAnsi="Arial"/>
          <w:sz w:val="24"/>
          <w:szCs w:val="24"/>
        </w:rPr>
        <w:t xml:space="preserve">křížení </w:t>
      </w:r>
      <w:r>
        <w:rPr>
          <w:rFonts w:ascii="Arial" w:hAnsi="Arial"/>
          <w:sz w:val="24"/>
          <w:szCs w:val="24"/>
        </w:rPr>
        <w:t>vodovod</w:t>
      </w:r>
    </w:p>
    <w:p w14:paraId="07907D92" w14:textId="77777777" w:rsidR="0011528C" w:rsidRDefault="0011528C" w:rsidP="0011528C">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948</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4D2DEC48" w14:textId="77777777" w:rsidR="0022081E" w:rsidRPr="0089044B" w:rsidRDefault="0022081E" w:rsidP="0022081E">
      <w:pPr>
        <w:spacing w:line="360" w:lineRule="auto"/>
        <w:jc w:val="both"/>
        <w:rPr>
          <w:rFonts w:ascii="Arial" w:hAnsi="Arial"/>
          <w:sz w:val="24"/>
          <w:szCs w:val="24"/>
        </w:rPr>
      </w:pPr>
      <w:r w:rsidRPr="0089044B">
        <w:rPr>
          <w:rFonts w:ascii="Arial" w:hAnsi="Arial"/>
          <w:sz w:val="24"/>
          <w:szCs w:val="24"/>
        </w:rPr>
        <w:t>- ř. km 9,</w:t>
      </w:r>
      <w:r>
        <w:rPr>
          <w:rFonts w:ascii="Arial" w:hAnsi="Arial"/>
          <w:sz w:val="24"/>
          <w:szCs w:val="24"/>
        </w:rPr>
        <w:t>954</w:t>
      </w:r>
      <w:r w:rsidRPr="0089044B">
        <w:rPr>
          <w:rFonts w:ascii="Arial" w:hAnsi="Arial"/>
          <w:sz w:val="24"/>
          <w:szCs w:val="24"/>
        </w:rPr>
        <w:t xml:space="preserve"> - křížení </w:t>
      </w:r>
      <w:r>
        <w:rPr>
          <w:rFonts w:ascii="Arial" w:hAnsi="Arial"/>
          <w:sz w:val="24"/>
          <w:szCs w:val="24"/>
        </w:rPr>
        <w:t>sdělovací vedení</w:t>
      </w:r>
    </w:p>
    <w:p w14:paraId="75CE605E" w14:textId="77777777" w:rsidR="00767C5A" w:rsidRDefault="00767C5A" w:rsidP="00767C5A">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10,212</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0953EAAA" w14:textId="77777777" w:rsidR="00767C5A" w:rsidRDefault="00767C5A" w:rsidP="00767C5A">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10,289</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735E409D" w14:textId="77777777" w:rsidR="00767C5A" w:rsidRPr="0089044B" w:rsidRDefault="00767C5A" w:rsidP="00767C5A">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10,301</w:t>
      </w:r>
      <w:r w:rsidRPr="0089044B">
        <w:rPr>
          <w:rFonts w:ascii="Arial" w:hAnsi="Arial"/>
          <w:sz w:val="24"/>
          <w:szCs w:val="24"/>
        </w:rPr>
        <w:t xml:space="preserve">- </w:t>
      </w:r>
      <w:r>
        <w:rPr>
          <w:rFonts w:ascii="Arial" w:hAnsi="Arial"/>
          <w:sz w:val="24"/>
          <w:szCs w:val="24"/>
        </w:rPr>
        <w:t>křížení vodovod</w:t>
      </w:r>
    </w:p>
    <w:p w14:paraId="01E1C478" w14:textId="77777777" w:rsidR="006F715F" w:rsidRDefault="006F715F" w:rsidP="006F715F">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10,472</w:t>
      </w:r>
      <w:r w:rsidRPr="0089044B">
        <w:rPr>
          <w:rFonts w:ascii="Arial" w:hAnsi="Arial"/>
          <w:sz w:val="24"/>
          <w:szCs w:val="24"/>
        </w:rPr>
        <w:t xml:space="preserve"> - křížení nadzemní VN</w:t>
      </w:r>
    </w:p>
    <w:p w14:paraId="4D3AE5C4" w14:textId="77777777" w:rsidR="00AB112F" w:rsidRDefault="00AB112F" w:rsidP="00AB112F">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10,748</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678D768E" w14:textId="77777777" w:rsidR="00AB112F" w:rsidRDefault="00AB112F" w:rsidP="00AB112F">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10,786</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390A1B13" w14:textId="77777777" w:rsidR="00AB112F" w:rsidRDefault="00AB112F" w:rsidP="00AB112F">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10,798</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53BD7A8C" w14:textId="77777777" w:rsidR="0037464C" w:rsidRPr="0089044B" w:rsidRDefault="0037464C" w:rsidP="0037464C">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10,883</w:t>
      </w:r>
      <w:r w:rsidRPr="0089044B">
        <w:rPr>
          <w:rFonts w:ascii="Arial" w:hAnsi="Arial"/>
          <w:sz w:val="24"/>
          <w:szCs w:val="24"/>
        </w:rPr>
        <w:t xml:space="preserve"> - křížení plyn</w:t>
      </w:r>
    </w:p>
    <w:p w14:paraId="2713341D" w14:textId="77777777" w:rsidR="009A5A1F" w:rsidRDefault="009A5A1F" w:rsidP="009A5A1F">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11,020</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26C2FB8D" w14:textId="77777777" w:rsidR="009A5A1F" w:rsidRPr="0089044B" w:rsidRDefault="009A5A1F" w:rsidP="009A5A1F">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11,025</w:t>
      </w:r>
      <w:r w:rsidRPr="0089044B">
        <w:rPr>
          <w:rFonts w:ascii="Arial" w:hAnsi="Arial"/>
          <w:sz w:val="24"/>
          <w:szCs w:val="24"/>
        </w:rPr>
        <w:t xml:space="preserve"> - křížení </w:t>
      </w:r>
      <w:r>
        <w:rPr>
          <w:rFonts w:ascii="Arial" w:hAnsi="Arial"/>
          <w:sz w:val="24"/>
          <w:szCs w:val="24"/>
        </w:rPr>
        <w:t>sdělovací vedení</w:t>
      </w:r>
    </w:p>
    <w:p w14:paraId="213920D9" w14:textId="77777777" w:rsidR="00255FAB" w:rsidRPr="0089044B" w:rsidRDefault="00255FAB" w:rsidP="00255FAB">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11,269</w:t>
      </w:r>
      <w:r w:rsidRPr="0089044B">
        <w:rPr>
          <w:rFonts w:ascii="Arial" w:hAnsi="Arial"/>
          <w:sz w:val="24"/>
          <w:szCs w:val="24"/>
        </w:rPr>
        <w:t xml:space="preserve"> - křížení plyn</w:t>
      </w:r>
    </w:p>
    <w:p w14:paraId="27ADE965" w14:textId="77777777" w:rsidR="00255FAB" w:rsidRDefault="00255FAB" w:rsidP="00255FAB">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11,283</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55DF82E2" w14:textId="77777777" w:rsidR="00255FAB" w:rsidRPr="0089044B" w:rsidRDefault="00255FAB" w:rsidP="00255FAB">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11,283</w:t>
      </w:r>
      <w:r w:rsidRPr="0089044B">
        <w:rPr>
          <w:rFonts w:ascii="Arial" w:hAnsi="Arial"/>
          <w:sz w:val="24"/>
          <w:szCs w:val="24"/>
        </w:rPr>
        <w:t xml:space="preserve"> - křížení </w:t>
      </w:r>
      <w:r>
        <w:rPr>
          <w:rFonts w:ascii="Arial" w:hAnsi="Arial"/>
          <w:sz w:val="24"/>
          <w:szCs w:val="24"/>
        </w:rPr>
        <w:t>sdělovací vedení</w:t>
      </w:r>
    </w:p>
    <w:p w14:paraId="7AAD04F8" w14:textId="77777777" w:rsidR="00255FAB" w:rsidRDefault="00255FAB" w:rsidP="00255FAB">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11,305</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5AA49B5F" w14:textId="77777777" w:rsidR="00B014CD" w:rsidRPr="0089044B" w:rsidRDefault="00B014CD" w:rsidP="00B014CD">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11,514</w:t>
      </w:r>
      <w:r w:rsidRPr="0089044B">
        <w:rPr>
          <w:rFonts w:ascii="Arial" w:hAnsi="Arial"/>
          <w:sz w:val="24"/>
          <w:szCs w:val="24"/>
        </w:rPr>
        <w:t xml:space="preserve"> - křížení </w:t>
      </w:r>
      <w:r>
        <w:rPr>
          <w:rFonts w:ascii="Arial" w:hAnsi="Arial"/>
          <w:sz w:val="24"/>
          <w:szCs w:val="24"/>
        </w:rPr>
        <w:t>sdělovací vedení</w:t>
      </w:r>
    </w:p>
    <w:p w14:paraId="77E98052" w14:textId="77777777" w:rsidR="00B014CD" w:rsidRDefault="00B014CD" w:rsidP="00B014CD">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11,525</w:t>
      </w:r>
      <w:r w:rsidRPr="0089044B">
        <w:rPr>
          <w:rFonts w:ascii="Arial" w:hAnsi="Arial"/>
          <w:sz w:val="24"/>
          <w:szCs w:val="24"/>
        </w:rPr>
        <w:t xml:space="preserve"> - křížení nadzemní </w:t>
      </w:r>
      <w:r>
        <w:rPr>
          <w:rFonts w:ascii="Arial" w:hAnsi="Arial"/>
          <w:sz w:val="24"/>
          <w:szCs w:val="24"/>
        </w:rPr>
        <w:t>N</w:t>
      </w:r>
      <w:r w:rsidRPr="0089044B">
        <w:rPr>
          <w:rFonts w:ascii="Arial" w:hAnsi="Arial"/>
          <w:sz w:val="24"/>
          <w:szCs w:val="24"/>
        </w:rPr>
        <w:t>N</w:t>
      </w:r>
    </w:p>
    <w:p w14:paraId="53ECD0CF" w14:textId="77777777" w:rsidR="00B014CD" w:rsidRPr="0089044B" w:rsidRDefault="00B014CD" w:rsidP="00B014CD">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11,589</w:t>
      </w:r>
      <w:r w:rsidRPr="0089044B">
        <w:rPr>
          <w:rFonts w:ascii="Arial" w:hAnsi="Arial"/>
          <w:sz w:val="24"/>
          <w:szCs w:val="24"/>
        </w:rPr>
        <w:t xml:space="preserve"> - křížení plyn</w:t>
      </w:r>
    </w:p>
    <w:p w14:paraId="3F137B54" w14:textId="77777777" w:rsidR="002C754A" w:rsidRPr="0089044B" w:rsidRDefault="002C754A" w:rsidP="002C754A">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11,665</w:t>
      </w:r>
      <w:r w:rsidRPr="0089044B">
        <w:rPr>
          <w:rFonts w:ascii="Arial" w:hAnsi="Arial"/>
          <w:sz w:val="24"/>
          <w:szCs w:val="24"/>
        </w:rPr>
        <w:t xml:space="preserve"> - křížení plyn</w:t>
      </w:r>
    </w:p>
    <w:p w14:paraId="696F0F18" w14:textId="77777777" w:rsidR="002C754A" w:rsidRPr="0089044B" w:rsidRDefault="002C754A" w:rsidP="002C754A">
      <w:pPr>
        <w:spacing w:line="360" w:lineRule="auto"/>
        <w:jc w:val="both"/>
        <w:rPr>
          <w:rFonts w:ascii="Arial" w:hAnsi="Arial"/>
          <w:sz w:val="24"/>
          <w:szCs w:val="24"/>
        </w:rPr>
      </w:pPr>
      <w:r w:rsidRPr="0089044B">
        <w:rPr>
          <w:rFonts w:ascii="Arial" w:hAnsi="Arial"/>
          <w:sz w:val="24"/>
          <w:szCs w:val="24"/>
        </w:rPr>
        <w:t xml:space="preserve">- ř. km </w:t>
      </w:r>
      <w:r>
        <w:rPr>
          <w:rFonts w:ascii="Arial" w:hAnsi="Arial"/>
          <w:sz w:val="24"/>
          <w:szCs w:val="24"/>
        </w:rPr>
        <w:t>11,937</w:t>
      </w:r>
      <w:r w:rsidRPr="0089044B">
        <w:rPr>
          <w:rFonts w:ascii="Arial" w:hAnsi="Arial"/>
          <w:sz w:val="24"/>
          <w:szCs w:val="24"/>
        </w:rPr>
        <w:t xml:space="preserve">- </w:t>
      </w:r>
      <w:r>
        <w:rPr>
          <w:rFonts w:ascii="Arial" w:hAnsi="Arial"/>
          <w:sz w:val="24"/>
          <w:szCs w:val="24"/>
        </w:rPr>
        <w:t>křížení vodovod</w:t>
      </w:r>
    </w:p>
    <w:p w14:paraId="64A2F3CB" w14:textId="77777777" w:rsidR="002C754A" w:rsidRDefault="002C754A" w:rsidP="002C754A">
      <w:pPr>
        <w:spacing w:line="360" w:lineRule="auto"/>
        <w:jc w:val="both"/>
        <w:rPr>
          <w:rFonts w:ascii="Arial" w:hAnsi="Arial"/>
          <w:sz w:val="24"/>
          <w:szCs w:val="24"/>
        </w:rPr>
      </w:pPr>
      <w:r w:rsidRPr="0089044B">
        <w:rPr>
          <w:rFonts w:ascii="Arial" w:hAnsi="Arial"/>
          <w:sz w:val="24"/>
          <w:szCs w:val="24"/>
        </w:rPr>
        <w:lastRenderedPageBreak/>
        <w:t xml:space="preserve">- ř. km </w:t>
      </w:r>
      <w:r>
        <w:rPr>
          <w:rFonts w:ascii="Arial" w:hAnsi="Arial"/>
          <w:sz w:val="24"/>
          <w:szCs w:val="24"/>
        </w:rPr>
        <w:t>11,945</w:t>
      </w:r>
      <w:r w:rsidRPr="0089044B">
        <w:rPr>
          <w:rFonts w:ascii="Arial" w:hAnsi="Arial"/>
          <w:sz w:val="24"/>
          <w:szCs w:val="24"/>
        </w:rPr>
        <w:t xml:space="preserve"> </w:t>
      </w:r>
      <w:r>
        <w:rPr>
          <w:rFonts w:ascii="Arial" w:hAnsi="Arial"/>
          <w:sz w:val="24"/>
          <w:szCs w:val="24"/>
        </w:rPr>
        <w:t xml:space="preserve">- 11,946 </w:t>
      </w:r>
      <w:r w:rsidRPr="0089044B">
        <w:rPr>
          <w:rFonts w:ascii="Arial" w:hAnsi="Arial"/>
          <w:sz w:val="24"/>
          <w:szCs w:val="24"/>
        </w:rPr>
        <w:t xml:space="preserve">- </w:t>
      </w:r>
      <w:r>
        <w:rPr>
          <w:rFonts w:ascii="Arial" w:hAnsi="Arial"/>
          <w:sz w:val="24"/>
          <w:szCs w:val="24"/>
        </w:rPr>
        <w:tab/>
      </w:r>
      <w:r w:rsidRPr="0089044B">
        <w:rPr>
          <w:rFonts w:ascii="Arial" w:hAnsi="Arial"/>
          <w:sz w:val="24"/>
          <w:szCs w:val="24"/>
        </w:rPr>
        <w:t>křížení plyn</w:t>
      </w:r>
    </w:p>
    <w:p w14:paraId="5A6F980C" w14:textId="77777777" w:rsidR="002C754A" w:rsidRPr="0089044B" w:rsidRDefault="002C754A" w:rsidP="002C754A">
      <w:pPr>
        <w:spacing w:line="360" w:lineRule="auto"/>
        <w:jc w:val="both"/>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sidRPr="0089044B">
        <w:rPr>
          <w:rFonts w:ascii="Arial" w:hAnsi="Arial"/>
          <w:sz w:val="24"/>
          <w:szCs w:val="24"/>
        </w:rPr>
        <w:t xml:space="preserve">křížení </w:t>
      </w:r>
      <w:r>
        <w:rPr>
          <w:rFonts w:ascii="Arial" w:hAnsi="Arial"/>
          <w:sz w:val="24"/>
          <w:szCs w:val="24"/>
        </w:rPr>
        <w:t>sdělovací vedení</w:t>
      </w:r>
    </w:p>
    <w:p w14:paraId="0628F462" w14:textId="77777777" w:rsidR="0089044B" w:rsidRDefault="002C754A" w:rsidP="0089044B">
      <w:pPr>
        <w:spacing w:line="360" w:lineRule="auto"/>
        <w:jc w:val="both"/>
        <w:rPr>
          <w:rFonts w:ascii="Arial" w:hAnsi="Arial"/>
          <w:color w:val="FF0000"/>
          <w:sz w:val="24"/>
          <w:szCs w:val="24"/>
        </w:rPr>
      </w:pP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Pr>
          <w:rFonts w:ascii="Arial" w:hAnsi="Arial"/>
          <w:color w:val="FF0000"/>
          <w:sz w:val="24"/>
          <w:szCs w:val="24"/>
        </w:rPr>
        <w:tab/>
      </w:r>
      <w:r w:rsidRPr="0089044B">
        <w:rPr>
          <w:rFonts w:ascii="Arial" w:hAnsi="Arial"/>
          <w:sz w:val="24"/>
          <w:szCs w:val="24"/>
        </w:rPr>
        <w:t xml:space="preserve">křížení nadzemní </w:t>
      </w:r>
      <w:r>
        <w:rPr>
          <w:rFonts w:ascii="Arial" w:hAnsi="Arial"/>
          <w:sz w:val="24"/>
          <w:szCs w:val="24"/>
        </w:rPr>
        <w:t>N</w:t>
      </w:r>
      <w:r w:rsidRPr="0089044B">
        <w:rPr>
          <w:rFonts w:ascii="Arial" w:hAnsi="Arial"/>
          <w:sz w:val="24"/>
          <w:szCs w:val="24"/>
        </w:rPr>
        <w:t>N</w:t>
      </w:r>
    </w:p>
    <w:p w14:paraId="6C33F5EB" w14:textId="77777777" w:rsidR="00A211A4" w:rsidRPr="00ED09D5" w:rsidRDefault="00A211A4" w:rsidP="00A211A4">
      <w:pPr>
        <w:spacing w:line="360" w:lineRule="auto"/>
        <w:jc w:val="both"/>
        <w:rPr>
          <w:rFonts w:ascii="Arial" w:hAnsi="Arial"/>
          <w:sz w:val="24"/>
          <w:szCs w:val="24"/>
          <w:u w:val="single"/>
        </w:rPr>
      </w:pPr>
      <w:r w:rsidRPr="00ED09D5">
        <w:rPr>
          <w:rFonts w:ascii="Arial" w:hAnsi="Arial"/>
          <w:sz w:val="24"/>
          <w:szCs w:val="24"/>
          <w:u w:val="single"/>
        </w:rPr>
        <w:t>Objekty umístěné v korytě:</w:t>
      </w:r>
    </w:p>
    <w:p w14:paraId="206E198E" w14:textId="77777777" w:rsidR="0006066B" w:rsidRPr="00ED09D5" w:rsidRDefault="0006066B" w:rsidP="0006066B">
      <w:pPr>
        <w:spacing w:line="360" w:lineRule="auto"/>
        <w:jc w:val="both"/>
        <w:rPr>
          <w:rFonts w:ascii="Arial" w:hAnsi="Arial"/>
          <w:sz w:val="24"/>
          <w:szCs w:val="24"/>
        </w:rPr>
      </w:pPr>
      <w:r w:rsidRPr="00ED09D5">
        <w:rPr>
          <w:rFonts w:ascii="Arial" w:hAnsi="Arial"/>
          <w:sz w:val="24"/>
          <w:szCs w:val="24"/>
        </w:rPr>
        <w:t xml:space="preserve">- ř. km </w:t>
      </w:r>
      <w:r w:rsidR="004E22E2" w:rsidRPr="00ED09D5">
        <w:rPr>
          <w:rFonts w:ascii="Arial" w:hAnsi="Arial"/>
          <w:sz w:val="24"/>
          <w:szCs w:val="24"/>
        </w:rPr>
        <w:t>9,105</w:t>
      </w:r>
      <w:r w:rsidRPr="00ED09D5">
        <w:rPr>
          <w:rFonts w:ascii="Arial" w:hAnsi="Arial"/>
          <w:sz w:val="24"/>
          <w:szCs w:val="24"/>
        </w:rPr>
        <w:t xml:space="preserve"> - </w:t>
      </w:r>
      <w:r w:rsidR="004E22E2" w:rsidRPr="00ED09D5">
        <w:rPr>
          <w:rFonts w:ascii="Arial" w:hAnsi="Arial"/>
          <w:sz w:val="24"/>
          <w:szCs w:val="24"/>
        </w:rPr>
        <w:t>železniční most</w:t>
      </w:r>
    </w:p>
    <w:p w14:paraId="3AD726B1" w14:textId="77777777" w:rsidR="004E22E2" w:rsidRPr="00ED09D5" w:rsidRDefault="004E22E2" w:rsidP="004E22E2">
      <w:pPr>
        <w:spacing w:line="360" w:lineRule="auto"/>
        <w:jc w:val="both"/>
        <w:rPr>
          <w:rFonts w:ascii="Arial" w:hAnsi="Arial"/>
          <w:sz w:val="24"/>
          <w:szCs w:val="24"/>
        </w:rPr>
      </w:pPr>
      <w:r w:rsidRPr="00ED09D5">
        <w:rPr>
          <w:rFonts w:ascii="Arial" w:hAnsi="Arial"/>
          <w:sz w:val="24"/>
          <w:szCs w:val="24"/>
        </w:rPr>
        <w:t>- ř. km 9,219 - most</w:t>
      </w:r>
    </w:p>
    <w:p w14:paraId="6AF4206D" w14:textId="77777777" w:rsidR="00065124" w:rsidRPr="00ED09D5" w:rsidRDefault="00065124" w:rsidP="00065124">
      <w:pPr>
        <w:spacing w:line="360" w:lineRule="auto"/>
        <w:jc w:val="both"/>
        <w:rPr>
          <w:rFonts w:ascii="Arial" w:hAnsi="Arial"/>
          <w:sz w:val="24"/>
          <w:szCs w:val="24"/>
        </w:rPr>
      </w:pPr>
      <w:r w:rsidRPr="00ED09D5">
        <w:rPr>
          <w:rFonts w:ascii="Arial" w:hAnsi="Arial"/>
          <w:sz w:val="24"/>
          <w:szCs w:val="24"/>
        </w:rPr>
        <w:t>- ř. km 9,586 - PB vyústění kanalizace</w:t>
      </w:r>
    </w:p>
    <w:p w14:paraId="328CE46B" w14:textId="77777777" w:rsidR="00065124" w:rsidRPr="00ED09D5" w:rsidRDefault="00065124" w:rsidP="00065124">
      <w:pPr>
        <w:spacing w:line="360" w:lineRule="auto"/>
        <w:jc w:val="both"/>
        <w:rPr>
          <w:rFonts w:ascii="Arial" w:hAnsi="Arial"/>
          <w:sz w:val="24"/>
          <w:szCs w:val="24"/>
        </w:rPr>
      </w:pPr>
      <w:r w:rsidRPr="00ED09D5">
        <w:rPr>
          <w:rFonts w:ascii="Arial" w:hAnsi="Arial"/>
          <w:sz w:val="24"/>
          <w:szCs w:val="24"/>
        </w:rPr>
        <w:t>- ř. km 9,666 - lávka</w:t>
      </w:r>
    </w:p>
    <w:p w14:paraId="6223A939" w14:textId="77777777" w:rsidR="00484CFB" w:rsidRPr="0007364F" w:rsidRDefault="00484CFB" w:rsidP="00484CFB">
      <w:pPr>
        <w:spacing w:line="360" w:lineRule="auto"/>
        <w:jc w:val="both"/>
        <w:rPr>
          <w:rFonts w:ascii="Arial" w:hAnsi="Arial"/>
          <w:sz w:val="24"/>
          <w:szCs w:val="24"/>
        </w:rPr>
      </w:pPr>
      <w:r w:rsidRPr="0007364F">
        <w:rPr>
          <w:rFonts w:ascii="Arial" w:hAnsi="Arial"/>
          <w:sz w:val="24"/>
          <w:szCs w:val="24"/>
        </w:rPr>
        <w:t>- ř. km 9,715 - PB vyústění kanalizace</w:t>
      </w:r>
    </w:p>
    <w:p w14:paraId="0D1FCD12" w14:textId="77777777" w:rsidR="00484CFB" w:rsidRPr="0007364F" w:rsidRDefault="00484CFB" w:rsidP="00484CFB">
      <w:pPr>
        <w:spacing w:line="360" w:lineRule="auto"/>
        <w:jc w:val="both"/>
        <w:rPr>
          <w:rFonts w:ascii="Arial" w:hAnsi="Arial"/>
          <w:sz w:val="24"/>
          <w:szCs w:val="24"/>
        </w:rPr>
      </w:pPr>
      <w:r w:rsidRPr="0007364F">
        <w:rPr>
          <w:rFonts w:ascii="Arial" w:hAnsi="Arial"/>
          <w:sz w:val="24"/>
          <w:szCs w:val="24"/>
        </w:rPr>
        <w:t>- ř. km 9,803 - PB vyústění kanalizace</w:t>
      </w:r>
    </w:p>
    <w:p w14:paraId="180AEB75" w14:textId="77777777" w:rsidR="00484CFB" w:rsidRPr="0007364F" w:rsidRDefault="00484CFB" w:rsidP="00484CFB">
      <w:pPr>
        <w:spacing w:line="360" w:lineRule="auto"/>
        <w:jc w:val="both"/>
        <w:rPr>
          <w:rFonts w:ascii="Arial" w:hAnsi="Arial"/>
          <w:sz w:val="24"/>
          <w:szCs w:val="24"/>
        </w:rPr>
      </w:pPr>
      <w:r w:rsidRPr="0007364F">
        <w:rPr>
          <w:rFonts w:ascii="Arial" w:hAnsi="Arial"/>
          <w:sz w:val="24"/>
          <w:szCs w:val="24"/>
        </w:rPr>
        <w:t>- ř. km 9,838 - PB vyústění kanalizace</w:t>
      </w:r>
    </w:p>
    <w:p w14:paraId="75F798A7" w14:textId="77777777" w:rsidR="00484CFB" w:rsidRDefault="00484CFB" w:rsidP="00484CFB">
      <w:pPr>
        <w:spacing w:line="360" w:lineRule="auto"/>
        <w:jc w:val="both"/>
        <w:rPr>
          <w:rFonts w:ascii="Arial" w:hAnsi="Arial"/>
          <w:sz w:val="24"/>
          <w:szCs w:val="24"/>
        </w:rPr>
      </w:pPr>
      <w:r w:rsidRPr="0007364F">
        <w:rPr>
          <w:rFonts w:ascii="Arial" w:hAnsi="Arial"/>
          <w:sz w:val="24"/>
          <w:szCs w:val="24"/>
        </w:rPr>
        <w:t>- ř. km 9,874 - PB vyústění kanalizace</w:t>
      </w:r>
    </w:p>
    <w:p w14:paraId="36A844DE" w14:textId="77777777" w:rsidR="00FB1F2B" w:rsidRPr="00FB1F2B" w:rsidRDefault="00FB1F2B" w:rsidP="00FB1F2B">
      <w:pPr>
        <w:spacing w:line="360" w:lineRule="auto"/>
        <w:jc w:val="both"/>
        <w:rPr>
          <w:rFonts w:ascii="Arial" w:hAnsi="Arial"/>
          <w:sz w:val="24"/>
          <w:szCs w:val="24"/>
        </w:rPr>
      </w:pPr>
      <w:r w:rsidRPr="00FB1F2B">
        <w:rPr>
          <w:rFonts w:ascii="Arial" w:hAnsi="Arial"/>
          <w:sz w:val="24"/>
          <w:szCs w:val="24"/>
        </w:rPr>
        <w:t>- ř. km 9,935 - PB vyústění kanalizace</w:t>
      </w:r>
    </w:p>
    <w:p w14:paraId="7066B869" w14:textId="77777777" w:rsidR="00FB1F2B" w:rsidRPr="00FB1F2B" w:rsidRDefault="00FB1F2B" w:rsidP="00FB1F2B">
      <w:pPr>
        <w:spacing w:line="360" w:lineRule="auto"/>
        <w:jc w:val="both"/>
        <w:rPr>
          <w:rFonts w:ascii="Arial" w:hAnsi="Arial"/>
          <w:sz w:val="24"/>
          <w:szCs w:val="24"/>
        </w:rPr>
      </w:pPr>
      <w:r w:rsidRPr="00FB1F2B">
        <w:rPr>
          <w:rFonts w:ascii="Arial" w:hAnsi="Arial"/>
          <w:sz w:val="24"/>
          <w:szCs w:val="24"/>
        </w:rPr>
        <w:t>- ř. km 9,940 - LB vyústění kanalizace</w:t>
      </w:r>
    </w:p>
    <w:p w14:paraId="2FBD8417" w14:textId="77777777" w:rsidR="00FB1F2B" w:rsidRPr="00FB1F2B" w:rsidRDefault="00FB1F2B" w:rsidP="00FB1F2B">
      <w:pPr>
        <w:spacing w:line="360" w:lineRule="auto"/>
        <w:jc w:val="both"/>
        <w:rPr>
          <w:rFonts w:ascii="Arial" w:hAnsi="Arial"/>
          <w:sz w:val="24"/>
          <w:szCs w:val="24"/>
        </w:rPr>
      </w:pPr>
      <w:r w:rsidRPr="00FB1F2B">
        <w:rPr>
          <w:rFonts w:ascii="Arial" w:hAnsi="Arial"/>
          <w:sz w:val="24"/>
          <w:szCs w:val="24"/>
        </w:rPr>
        <w:t>- ř. km 9,945 - LB vyústění kanalizace</w:t>
      </w:r>
    </w:p>
    <w:p w14:paraId="14812838" w14:textId="77777777" w:rsidR="00FB1F2B" w:rsidRPr="00ED09D5" w:rsidRDefault="00FB1F2B" w:rsidP="00FB1F2B">
      <w:pPr>
        <w:spacing w:line="360" w:lineRule="auto"/>
        <w:jc w:val="both"/>
        <w:rPr>
          <w:rFonts w:ascii="Arial" w:hAnsi="Arial"/>
          <w:sz w:val="24"/>
          <w:szCs w:val="24"/>
        </w:rPr>
      </w:pPr>
      <w:r w:rsidRPr="00ED09D5">
        <w:rPr>
          <w:rFonts w:ascii="Arial" w:hAnsi="Arial"/>
          <w:sz w:val="24"/>
          <w:szCs w:val="24"/>
        </w:rPr>
        <w:t>- ř. km 9,950 - most</w:t>
      </w:r>
    </w:p>
    <w:p w14:paraId="39F0B939" w14:textId="77777777" w:rsidR="00FB1F2B" w:rsidRPr="00ED09D5" w:rsidRDefault="00FB1F2B" w:rsidP="00FB1F2B">
      <w:pPr>
        <w:spacing w:line="360" w:lineRule="auto"/>
        <w:jc w:val="both"/>
        <w:rPr>
          <w:rFonts w:ascii="Arial" w:hAnsi="Arial"/>
          <w:sz w:val="24"/>
          <w:szCs w:val="24"/>
        </w:rPr>
      </w:pPr>
      <w:r w:rsidRPr="00ED09D5">
        <w:rPr>
          <w:rFonts w:ascii="Arial" w:hAnsi="Arial"/>
          <w:sz w:val="24"/>
          <w:szCs w:val="24"/>
        </w:rPr>
        <w:t>- ř. km 10,176 - lávka</w:t>
      </w:r>
    </w:p>
    <w:p w14:paraId="62FE811E" w14:textId="77777777" w:rsidR="0022100F" w:rsidRPr="00ED09D5" w:rsidRDefault="0022100F" w:rsidP="0022100F">
      <w:pPr>
        <w:spacing w:line="360" w:lineRule="auto"/>
        <w:jc w:val="both"/>
        <w:rPr>
          <w:rFonts w:ascii="Arial" w:hAnsi="Arial"/>
          <w:sz w:val="24"/>
          <w:szCs w:val="24"/>
        </w:rPr>
      </w:pPr>
      <w:r w:rsidRPr="00ED09D5">
        <w:rPr>
          <w:rFonts w:ascii="Arial" w:hAnsi="Arial"/>
          <w:sz w:val="24"/>
          <w:szCs w:val="24"/>
        </w:rPr>
        <w:t>- ř. km 10,301 - lávka</w:t>
      </w:r>
    </w:p>
    <w:p w14:paraId="58AC4BB1" w14:textId="77777777" w:rsidR="003A65F1" w:rsidRPr="00ED09D5" w:rsidRDefault="003A65F1" w:rsidP="003A65F1">
      <w:pPr>
        <w:spacing w:line="360" w:lineRule="auto"/>
        <w:jc w:val="both"/>
        <w:rPr>
          <w:rFonts w:ascii="Arial" w:hAnsi="Arial"/>
          <w:sz w:val="24"/>
          <w:szCs w:val="24"/>
        </w:rPr>
      </w:pPr>
      <w:r w:rsidRPr="00ED09D5">
        <w:rPr>
          <w:rFonts w:ascii="Arial" w:hAnsi="Arial"/>
          <w:sz w:val="24"/>
          <w:szCs w:val="24"/>
        </w:rPr>
        <w:t>- ř. km 10,776 - most</w:t>
      </w:r>
    </w:p>
    <w:p w14:paraId="64E09F70" w14:textId="77777777" w:rsidR="00E235FC" w:rsidRPr="00ED09D5" w:rsidRDefault="00E235FC" w:rsidP="00E235FC">
      <w:pPr>
        <w:spacing w:line="360" w:lineRule="auto"/>
        <w:jc w:val="both"/>
        <w:rPr>
          <w:rFonts w:ascii="Arial" w:hAnsi="Arial"/>
          <w:sz w:val="24"/>
          <w:szCs w:val="24"/>
        </w:rPr>
      </w:pPr>
      <w:r w:rsidRPr="00ED09D5">
        <w:rPr>
          <w:rFonts w:ascii="Arial" w:hAnsi="Arial"/>
          <w:sz w:val="24"/>
          <w:szCs w:val="24"/>
        </w:rPr>
        <w:t>- ř. km 10,880 - LB vyústění kanalizace</w:t>
      </w:r>
    </w:p>
    <w:p w14:paraId="1851793C" w14:textId="77777777" w:rsidR="00AF32DE" w:rsidRPr="00ED09D5" w:rsidRDefault="00AF32DE" w:rsidP="00AF32DE">
      <w:pPr>
        <w:spacing w:line="360" w:lineRule="auto"/>
        <w:jc w:val="both"/>
        <w:rPr>
          <w:rFonts w:ascii="Arial" w:hAnsi="Arial"/>
          <w:sz w:val="24"/>
          <w:szCs w:val="24"/>
        </w:rPr>
      </w:pPr>
      <w:r w:rsidRPr="00ED09D5">
        <w:rPr>
          <w:rFonts w:ascii="Arial" w:hAnsi="Arial"/>
          <w:sz w:val="24"/>
          <w:szCs w:val="24"/>
        </w:rPr>
        <w:t>- ř. km 11,014 - most</w:t>
      </w:r>
    </w:p>
    <w:p w14:paraId="08A4BBB5" w14:textId="77777777" w:rsidR="00283ECF" w:rsidRPr="00ED09D5" w:rsidRDefault="00283ECF" w:rsidP="00283ECF">
      <w:pPr>
        <w:spacing w:line="360" w:lineRule="auto"/>
        <w:jc w:val="both"/>
        <w:rPr>
          <w:rFonts w:ascii="Arial" w:hAnsi="Arial"/>
          <w:sz w:val="24"/>
          <w:szCs w:val="24"/>
        </w:rPr>
      </w:pPr>
      <w:r w:rsidRPr="00ED09D5">
        <w:rPr>
          <w:rFonts w:ascii="Arial" w:hAnsi="Arial"/>
          <w:sz w:val="24"/>
          <w:szCs w:val="24"/>
        </w:rPr>
        <w:t>- ř. km 10,264 - LB vyústění kanalizace</w:t>
      </w:r>
    </w:p>
    <w:p w14:paraId="32C1B81E" w14:textId="77777777" w:rsidR="00283ECF" w:rsidRPr="00ED09D5" w:rsidRDefault="00283ECF" w:rsidP="00283ECF">
      <w:pPr>
        <w:spacing w:line="360" w:lineRule="auto"/>
        <w:jc w:val="both"/>
        <w:rPr>
          <w:rFonts w:ascii="Arial" w:hAnsi="Arial"/>
          <w:sz w:val="24"/>
          <w:szCs w:val="24"/>
        </w:rPr>
      </w:pPr>
      <w:r w:rsidRPr="00ED09D5">
        <w:rPr>
          <w:rFonts w:ascii="Arial" w:hAnsi="Arial"/>
          <w:sz w:val="24"/>
          <w:szCs w:val="24"/>
        </w:rPr>
        <w:t>- ř. km 10,268 - PB vyústění kanalizace</w:t>
      </w:r>
    </w:p>
    <w:p w14:paraId="4CC11490" w14:textId="77777777" w:rsidR="00283ECF" w:rsidRPr="00ED09D5" w:rsidRDefault="00283ECF" w:rsidP="00283ECF">
      <w:pPr>
        <w:spacing w:line="360" w:lineRule="auto"/>
        <w:jc w:val="both"/>
        <w:rPr>
          <w:rFonts w:ascii="Arial" w:hAnsi="Arial"/>
          <w:sz w:val="24"/>
          <w:szCs w:val="24"/>
        </w:rPr>
      </w:pPr>
      <w:r w:rsidRPr="00ED09D5">
        <w:rPr>
          <w:rFonts w:ascii="Arial" w:hAnsi="Arial"/>
          <w:sz w:val="24"/>
          <w:szCs w:val="24"/>
        </w:rPr>
        <w:t>- ř. km 11,272 - silniční most</w:t>
      </w:r>
    </w:p>
    <w:p w14:paraId="263EC4F6" w14:textId="77777777" w:rsidR="008E44AD" w:rsidRPr="00ED09D5" w:rsidRDefault="008E44AD" w:rsidP="008E44AD">
      <w:pPr>
        <w:spacing w:line="360" w:lineRule="auto"/>
        <w:jc w:val="both"/>
        <w:rPr>
          <w:rFonts w:ascii="Arial" w:hAnsi="Arial"/>
          <w:sz w:val="24"/>
          <w:szCs w:val="24"/>
        </w:rPr>
      </w:pPr>
      <w:r w:rsidRPr="00ED09D5">
        <w:rPr>
          <w:rFonts w:ascii="Arial" w:hAnsi="Arial"/>
          <w:sz w:val="24"/>
          <w:szCs w:val="24"/>
        </w:rPr>
        <w:t>- ř. km 11,514 - silniční most</w:t>
      </w:r>
    </w:p>
    <w:p w14:paraId="5116D361" w14:textId="77777777" w:rsidR="00AA6C10" w:rsidRPr="00ED09D5" w:rsidRDefault="00AA6C10" w:rsidP="00AA6C10">
      <w:pPr>
        <w:spacing w:line="360" w:lineRule="auto"/>
        <w:jc w:val="both"/>
        <w:rPr>
          <w:rFonts w:ascii="Arial" w:hAnsi="Arial"/>
          <w:sz w:val="24"/>
          <w:szCs w:val="24"/>
        </w:rPr>
      </w:pPr>
      <w:r w:rsidRPr="00ED09D5">
        <w:rPr>
          <w:rFonts w:ascii="Arial" w:hAnsi="Arial"/>
          <w:sz w:val="24"/>
          <w:szCs w:val="24"/>
        </w:rPr>
        <w:t>- ř. km 11,527 - LB vyústění kanalizace</w:t>
      </w:r>
    </w:p>
    <w:p w14:paraId="73B80B0C" w14:textId="77777777" w:rsidR="00560DEB" w:rsidRPr="00ED09D5" w:rsidRDefault="00560DEB" w:rsidP="00560DEB">
      <w:pPr>
        <w:spacing w:line="360" w:lineRule="auto"/>
        <w:jc w:val="both"/>
        <w:rPr>
          <w:rFonts w:ascii="Arial" w:hAnsi="Arial"/>
          <w:sz w:val="24"/>
          <w:szCs w:val="24"/>
        </w:rPr>
      </w:pPr>
      <w:r w:rsidRPr="00ED09D5">
        <w:rPr>
          <w:rFonts w:ascii="Arial" w:hAnsi="Arial"/>
          <w:sz w:val="24"/>
          <w:szCs w:val="24"/>
        </w:rPr>
        <w:t>- ř. km 11,939 - lávka</w:t>
      </w:r>
    </w:p>
    <w:p w14:paraId="768CD141" w14:textId="77777777" w:rsidR="00535A62" w:rsidRPr="00ED09D5" w:rsidRDefault="00535A62" w:rsidP="00535A62">
      <w:pPr>
        <w:spacing w:line="360" w:lineRule="auto"/>
        <w:jc w:val="both"/>
        <w:rPr>
          <w:rFonts w:ascii="Arial" w:hAnsi="Arial"/>
          <w:sz w:val="24"/>
          <w:szCs w:val="24"/>
        </w:rPr>
      </w:pPr>
      <w:r w:rsidRPr="00ED09D5">
        <w:rPr>
          <w:rFonts w:ascii="Arial" w:hAnsi="Arial"/>
          <w:sz w:val="24"/>
          <w:szCs w:val="24"/>
        </w:rPr>
        <w:t>- ř. km 12,056 - LB vyústění kanalizace</w:t>
      </w:r>
    </w:p>
    <w:p w14:paraId="13449B3C" w14:textId="77777777" w:rsidR="00ED208E" w:rsidRPr="00ED09D5" w:rsidRDefault="00ED208E" w:rsidP="00ED208E">
      <w:pPr>
        <w:spacing w:line="360" w:lineRule="auto"/>
        <w:jc w:val="both"/>
        <w:rPr>
          <w:rFonts w:ascii="Arial" w:hAnsi="Arial"/>
          <w:sz w:val="24"/>
          <w:szCs w:val="24"/>
        </w:rPr>
      </w:pPr>
      <w:r w:rsidRPr="00ED09D5">
        <w:rPr>
          <w:rFonts w:ascii="Arial" w:hAnsi="Arial"/>
          <w:sz w:val="24"/>
          <w:szCs w:val="24"/>
        </w:rPr>
        <w:t>- ř. km 12,150 - silniční most</w:t>
      </w:r>
    </w:p>
    <w:p w14:paraId="4A040092" w14:textId="77777777" w:rsidR="00BA38E6" w:rsidRPr="005F3ADF" w:rsidRDefault="00BA38E6" w:rsidP="00ED208E">
      <w:pPr>
        <w:spacing w:line="360" w:lineRule="auto"/>
        <w:jc w:val="both"/>
        <w:rPr>
          <w:rFonts w:ascii="Arial" w:hAnsi="Arial"/>
          <w:sz w:val="24"/>
          <w:szCs w:val="24"/>
          <w:u w:val="single"/>
        </w:rPr>
      </w:pPr>
      <w:r w:rsidRPr="005F3ADF">
        <w:rPr>
          <w:rFonts w:ascii="Arial" w:hAnsi="Arial"/>
          <w:sz w:val="24"/>
          <w:szCs w:val="24"/>
          <w:u w:val="single"/>
        </w:rPr>
        <w:t>Říční kilometráž stupňů</w:t>
      </w:r>
    </w:p>
    <w:p w14:paraId="1696CE96" w14:textId="77777777" w:rsidR="00D203A9" w:rsidRPr="005F3ADF" w:rsidRDefault="00BA38E6" w:rsidP="00D203A9">
      <w:pPr>
        <w:spacing w:line="360" w:lineRule="auto"/>
        <w:jc w:val="both"/>
        <w:rPr>
          <w:rFonts w:ascii="Arial" w:hAnsi="Arial"/>
          <w:sz w:val="24"/>
          <w:szCs w:val="24"/>
        </w:rPr>
      </w:pPr>
      <w:r w:rsidRPr="005F3ADF">
        <w:rPr>
          <w:rFonts w:ascii="Arial" w:hAnsi="Arial"/>
          <w:sz w:val="24"/>
          <w:szCs w:val="24"/>
        </w:rPr>
        <w:t xml:space="preserve">ř.km 9,174, ř.km 9,265, ř.km 9,315, ř.km 9,365, ř.km 9,415, ř.km 9,465, ř.km 9,515, ř.km 9,565, ř.km 9,605, ř.km 9,645, ř.km 9,684, ř.km 9,724, </w:t>
      </w:r>
      <w:r w:rsidR="00446F59" w:rsidRPr="005F3ADF">
        <w:rPr>
          <w:rFonts w:ascii="Arial" w:hAnsi="Arial"/>
          <w:sz w:val="24"/>
          <w:szCs w:val="24"/>
        </w:rPr>
        <w:t>ř.km 9,764, ř.km 9,804, ř.km 9,8</w:t>
      </w:r>
      <w:r w:rsidR="00824DD1" w:rsidRPr="005F3ADF">
        <w:rPr>
          <w:rFonts w:ascii="Arial" w:hAnsi="Arial"/>
          <w:sz w:val="24"/>
          <w:szCs w:val="24"/>
        </w:rPr>
        <w:t>4</w:t>
      </w:r>
      <w:r w:rsidR="00446F59" w:rsidRPr="005F3ADF">
        <w:rPr>
          <w:rFonts w:ascii="Arial" w:hAnsi="Arial"/>
          <w:sz w:val="24"/>
          <w:szCs w:val="24"/>
        </w:rPr>
        <w:t>4, ř.km 9,</w:t>
      </w:r>
      <w:r w:rsidR="00824DD1" w:rsidRPr="005F3ADF">
        <w:rPr>
          <w:rFonts w:ascii="Arial" w:hAnsi="Arial"/>
          <w:sz w:val="24"/>
          <w:szCs w:val="24"/>
        </w:rPr>
        <w:t>884</w:t>
      </w:r>
      <w:r w:rsidR="00446F59" w:rsidRPr="005F3ADF">
        <w:rPr>
          <w:rFonts w:ascii="Arial" w:hAnsi="Arial"/>
          <w:sz w:val="24"/>
          <w:szCs w:val="24"/>
        </w:rPr>
        <w:t xml:space="preserve">, </w:t>
      </w:r>
      <w:r w:rsidR="00D203A9" w:rsidRPr="005F3ADF">
        <w:rPr>
          <w:rFonts w:ascii="Arial" w:hAnsi="Arial"/>
          <w:sz w:val="24"/>
          <w:szCs w:val="24"/>
        </w:rPr>
        <w:t>ř.km 9,924, ř.km 9,964, ř.km 10,004, ř.km 10,044,</w:t>
      </w:r>
      <w:r w:rsidR="003D6B63" w:rsidRPr="005F3ADF">
        <w:rPr>
          <w:rFonts w:ascii="Arial" w:hAnsi="Arial"/>
          <w:sz w:val="24"/>
          <w:szCs w:val="24"/>
        </w:rPr>
        <w:t xml:space="preserve"> ř.km 10,084, </w:t>
      </w:r>
      <w:r w:rsidR="003D6B63" w:rsidRPr="005F3ADF">
        <w:rPr>
          <w:rFonts w:ascii="Arial" w:hAnsi="Arial"/>
          <w:sz w:val="24"/>
          <w:szCs w:val="24"/>
        </w:rPr>
        <w:lastRenderedPageBreak/>
        <w:t xml:space="preserve">ř.km 10,124, ř.km 10,164, ř.km 10,203, ř.km 10,243, ř.km 10,283, ř.km 10,318, </w:t>
      </w:r>
      <w:r w:rsidR="00213467" w:rsidRPr="005F3ADF">
        <w:rPr>
          <w:rFonts w:ascii="Arial" w:hAnsi="Arial"/>
          <w:sz w:val="24"/>
          <w:szCs w:val="24"/>
        </w:rPr>
        <w:t xml:space="preserve">ř.km 10,332, </w:t>
      </w:r>
      <w:r w:rsidR="003D6B63" w:rsidRPr="005F3ADF">
        <w:rPr>
          <w:rFonts w:ascii="Arial" w:hAnsi="Arial"/>
          <w:sz w:val="24"/>
          <w:szCs w:val="24"/>
        </w:rPr>
        <w:t>ř.km 10,346, ř.km 10,360, ř.km 10,374, ř.km 10,388,</w:t>
      </w:r>
      <w:r w:rsidR="00355A78" w:rsidRPr="005F3ADF">
        <w:rPr>
          <w:rFonts w:ascii="Arial" w:hAnsi="Arial"/>
          <w:sz w:val="24"/>
          <w:szCs w:val="24"/>
        </w:rPr>
        <w:t xml:space="preserve"> ř.km 10,402, ř.km 10,430, ř.km 10,444, ř.km 10,458, ř.km 10,486, ř.km 10,500, ř.km 10,514, ř.km 10,527, ř.km 10,542, ř.km 10,556, ř.km 10,569, ř.km 10,584, ř.km 10,598, ř.km 10,612, ř.km 10,623, ř.km 10,639,</w:t>
      </w:r>
      <w:r w:rsidR="00213467" w:rsidRPr="005F3ADF">
        <w:rPr>
          <w:rFonts w:ascii="Arial" w:hAnsi="Arial"/>
          <w:sz w:val="24"/>
          <w:szCs w:val="24"/>
        </w:rPr>
        <w:t xml:space="preserve"> </w:t>
      </w:r>
      <w:r w:rsidR="00355A78" w:rsidRPr="005F3ADF">
        <w:rPr>
          <w:rFonts w:ascii="Arial" w:hAnsi="Arial"/>
          <w:sz w:val="24"/>
          <w:szCs w:val="24"/>
        </w:rPr>
        <w:t>ř.km 10,654,</w:t>
      </w:r>
      <w:r w:rsidR="00213467" w:rsidRPr="005F3ADF">
        <w:rPr>
          <w:rFonts w:ascii="Arial" w:hAnsi="Arial"/>
          <w:sz w:val="24"/>
          <w:szCs w:val="24"/>
        </w:rPr>
        <w:t xml:space="preserve"> ř.km 10,681, ř.km 10,696, ř.km 10,726, ř.km 10,756, ř.km 10,770, ř.km 10,787, ř.km 10,882, ř.km 10,896, ř.km 10,926, ř.km 10,941, ř.km 10,955,</w:t>
      </w:r>
    </w:p>
    <w:p w14:paraId="32801966" w14:textId="77777777" w:rsidR="00AE6169" w:rsidRPr="005F3ADF" w:rsidRDefault="00213467" w:rsidP="00AE6169">
      <w:pPr>
        <w:spacing w:line="360" w:lineRule="auto"/>
        <w:jc w:val="both"/>
        <w:rPr>
          <w:rFonts w:ascii="Arial" w:hAnsi="Arial"/>
          <w:sz w:val="24"/>
          <w:szCs w:val="24"/>
        </w:rPr>
      </w:pPr>
      <w:r w:rsidRPr="005F3ADF">
        <w:rPr>
          <w:rFonts w:ascii="Arial" w:hAnsi="Arial"/>
          <w:sz w:val="24"/>
          <w:szCs w:val="24"/>
        </w:rPr>
        <w:t>ř.km 10,970,</w:t>
      </w:r>
      <w:r w:rsidR="00AE6169" w:rsidRPr="005F3ADF">
        <w:rPr>
          <w:rFonts w:ascii="Arial" w:hAnsi="Arial"/>
          <w:sz w:val="24"/>
          <w:szCs w:val="24"/>
        </w:rPr>
        <w:t xml:space="preserve"> ř.km 10,998, ř.km 11,013, ř.km 11,042, ř.km 11,064, ř.km 11,089, ř.km 11,115, ř.km 11,140, ř.km 11,165, ř.km 11,191, ř.km 11,218, ř.km 11,242, ř.km 11,258,</w:t>
      </w:r>
    </w:p>
    <w:p w14:paraId="775B2DC6" w14:textId="77777777" w:rsidR="0086730F" w:rsidRPr="005F3ADF" w:rsidRDefault="00AE6169" w:rsidP="0086730F">
      <w:pPr>
        <w:spacing w:line="360" w:lineRule="auto"/>
        <w:jc w:val="both"/>
        <w:rPr>
          <w:rFonts w:ascii="Arial" w:hAnsi="Arial"/>
          <w:sz w:val="24"/>
          <w:szCs w:val="24"/>
        </w:rPr>
      </w:pPr>
      <w:r w:rsidRPr="005F3ADF">
        <w:rPr>
          <w:rFonts w:ascii="Arial" w:hAnsi="Arial"/>
          <w:sz w:val="24"/>
          <w:szCs w:val="24"/>
        </w:rPr>
        <w:t>ř.km 11,269, ř.km 11,289,</w:t>
      </w:r>
      <w:r w:rsidR="00B814F1" w:rsidRPr="005F3ADF">
        <w:rPr>
          <w:rFonts w:ascii="Arial" w:hAnsi="Arial"/>
          <w:sz w:val="24"/>
          <w:szCs w:val="24"/>
        </w:rPr>
        <w:t xml:space="preserve"> ř.km 11,337, ř.km 11,409, ř.km 11,426, ř.km 11,443, ř.km 11,460, ř.km 11,511, ř.km 11,527, ř.km 11,542 ř.km 11,557, ř.km 11,572, ř.km 11,587, ř.km 11,603, ř.km 11,614, ř.km 11,635, ř.km 11,648, ř.km 11,663, ř.km 11,693, ř.km 11,709, ř.km 11,724, ř.km 11,754, ř.km 11,763, ř.km 11,768, ř.km 11,809, ř.km 11,829, ř.km 11,843, ř.km 11,888, ř.km 11,904, ř.km 11,919,</w:t>
      </w:r>
      <w:r w:rsidR="00CF609D" w:rsidRPr="005F3ADF">
        <w:rPr>
          <w:rFonts w:ascii="Arial" w:hAnsi="Arial"/>
          <w:sz w:val="24"/>
          <w:szCs w:val="24"/>
        </w:rPr>
        <w:t xml:space="preserve"> ř.km 11,933, ř.km 11,948, ř.km 11,964, ř.km 11,979, ř.km 11,994, ř.km 12,009, ř.km 12,024, ř.km 12,064,</w:t>
      </w:r>
      <w:r w:rsidR="0086730F" w:rsidRPr="005F3ADF">
        <w:rPr>
          <w:rFonts w:ascii="Arial" w:hAnsi="Arial"/>
          <w:sz w:val="24"/>
          <w:szCs w:val="24"/>
        </w:rPr>
        <w:t xml:space="preserve"> ř.km 12,104, ř.km 12,124.</w:t>
      </w:r>
    </w:p>
    <w:p w14:paraId="7FF80F52" w14:textId="77777777" w:rsidR="0009725C" w:rsidRPr="00D8644E" w:rsidRDefault="0009725C" w:rsidP="0009725C">
      <w:pPr>
        <w:spacing w:line="360" w:lineRule="auto"/>
        <w:jc w:val="both"/>
        <w:rPr>
          <w:rFonts w:ascii="Arial" w:hAnsi="Arial"/>
          <w:b/>
          <w:sz w:val="24"/>
          <w:szCs w:val="24"/>
        </w:rPr>
      </w:pPr>
      <w:r w:rsidRPr="00D8644E">
        <w:rPr>
          <w:rFonts w:ascii="Arial" w:hAnsi="Arial"/>
          <w:b/>
          <w:sz w:val="24"/>
          <w:szCs w:val="24"/>
        </w:rPr>
        <w:t>b) Údaje o souladu s územně plánovací dokumentaci</w:t>
      </w:r>
    </w:p>
    <w:p w14:paraId="6A70A982" w14:textId="0683A5DE" w:rsidR="008D23F8" w:rsidRDefault="008D23F8" w:rsidP="008D23F8">
      <w:pPr>
        <w:spacing w:line="360" w:lineRule="auto"/>
        <w:jc w:val="both"/>
        <w:rPr>
          <w:rFonts w:ascii="Arial" w:hAnsi="Arial"/>
          <w:sz w:val="24"/>
          <w:szCs w:val="24"/>
        </w:rPr>
      </w:pPr>
      <w:r>
        <w:rPr>
          <w:rFonts w:ascii="Arial" w:hAnsi="Arial" w:cs="Arial"/>
          <w:sz w:val="24"/>
          <w:szCs w:val="24"/>
        </w:rPr>
        <w:t>Dokumentace řeší odstranění nánosů, opravu profilu toku, opravu břehového opevnění a opravu stabilizačních stupňů v ř.km 9,100 - 12,150. Celková délka opravovaného úseku je 3</w:t>
      </w:r>
      <w:r>
        <w:rPr>
          <w:rFonts w:ascii="Arial" w:hAnsi="Arial" w:cs="Arial"/>
          <w:bCs/>
          <w:sz w:val="24"/>
          <w:szCs w:val="24"/>
        </w:rPr>
        <w:t>,050</w:t>
      </w:r>
      <w:r w:rsidRPr="00D6760C">
        <w:rPr>
          <w:rFonts w:ascii="Arial" w:hAnsi="Arial" w:cs="Arial"/>
          <w:bCs/>
          <w:sz w:val="24"/>
          <w:szCs w:val="24"/>
        </w:rPr>
        <w:t xml:space="preserve"> km. </w:t>
      </w:r>
      <w:r w:rsidRPr="005E5106">
        <w:rPr>
          <w:rFonts w:ascii="Arial" w:hAnsi="Arial"/>
          <w:sz w:val="24"/>
          <w:szCs w:val="24"/>
        </w:rPr>
        <w:t xml:space="preserve">Dále je součástí </w:t>
      </w:r>
      <w:r>
        <w:rPr>
          <w:rFonts w:ascii="Arial" w:hAnsi="Arial"/>
          <w:sz w:val="24"/>
          <w:szCs w:val="24"/>
        </w:rPr>
        <w:t>dokumentace</w:t>
      </w:r>
      <w:r w:rsidRPr="005E5106">
        <w:rPr>
          <w:rFonts w:ascii="Arial" w:hAnsi="Arial"/>
          <w:sz w:val="24"/>
          <w:szCs w:val="24"/>
        </w:rPr>
        <w:t xml:space="preserve"> odstranění stromových a keřových porostů zasahujících do průtočného profilu koryta toku</w:t>
      </w:r>
      <w:r w:rsidR="00CE1B67">
        <w:rPr>
          <w:rFonts w:ascii="Arial" w:hAnsi="Arial"/>
          <w:sz w:val="24"/>
          <w:szCs w:val="24"/>
        </w:rPr>
        <w:t xml:space="preserve"> </w:t>
      </w:r>
      <w:r w:rsidR="00CE1B67" w:rsidRPr="00593F13">
        <w:rPr>
          <w:rFonts w:ascii="Arial" w:hAnsi="Arial"/>
          <w:sz w:val="24"/>
          <w:szCs w:val="24"/>
        </w:rPr>
        <w:t xml:space="preserve">(porosty zasahující do průtočného profilu zájmového úseku </w:t>
      </w:r>
      <w:proofErr w:type="gramStart"/>
      <w:r w:rsidR="00CE1B67" w:rsidRPr="00593F13">
        <w:rPr>
          <w:rFonts w:ascii="Arial" w:hAnsi="Arial"/>
          <w:sz w:val="24"/>
          <w:szCs w:val="24"/>
        </w:rPr>
        <w:t>koryta</w:t>
      </w:r>
      <w:proofErr w:type="gramEnd"/>
      <w:r w:rsidR="00CE1B67" w:rsidRPr="00593F13">
        <w:rPr>
          <w:rFonts w:ascii="Arial" w:hAnsi="Arial"/>
          <w:sz w:val="24"/>
          <w:szCs w:val="24"/>
        </w:rPr>
        <w:t xml:space="preserve"> a to na délku 2/3 svahu koryta ode dna, stromové porosty v horní 1/3 svahu zůstanou zachovány. Dále budou odstraněny veškeré vyrůstající z opevněných ploch svahů)</w:t>
      </w:r>
      <w:r w:rsidRPr="00593F13">
        <w:rPr>
          <w:rFonts w:ascii="Arial" w:hAnsi="Arial"/>
          <w:sz w:val="24"/>
          <w:szCs w:val="24"/>
        </w:rPr>
        <w:t xml:space="preserve">.  </w:t>
      </w:r>
      <w:r w:rsidRPr="00E7100B">
        <w:rPr>
          <w:rFonts w:ascii="Arial" w:hAnsi="Arial"/>
          <w:sz w:val="24"/>
          <w:szCs w:val="24"/>
        </w:rPr>
        <w:t>Jedná se o opravu, opravou nebudou měněny technické ani kapacitní parametry původního koryta</w:t>
      </w:r>
      <w:r>
        <w:rPr>
          <w:rFonts w:ascii="Arial" w:hAnsi="Arial"/>
          <w:sz w:val="24"/>
          <w:szCs w:val="24"/>
        </w:rPr>
        <w:t xml:space="preserve"> a objektů v korytě</w:t>
      </w:r>
      <w:r w:rsidRPr="00E7100B">
        <w:rPr>
          <w:rFonts w:ascii="Arial" w:hAnsi="Arial"/>
          <w:sz w:val="24"/>
          <w:szCs w:val="24"/>
        </w:rPr>
        <w:t xml:space="preserve">. </w:t>
      </w:r>
    </w:p>
    <w:p w14:paraId="7F23CFA4" w14:textId="77777777" w:rsidR="0009725C" w:rsidRPr="00E7100B" w:rsidRDefault="0009725C" w:rsidP="00C6218E">
      <w:pPr>
        <w:tabs>
          <w:tab w:val="left" w:pos="709"/>
        </w:tabs>
        <w:spacing w:line="360" w:lineRule="auto"/>
        <w:ind w:left="17"/>
        <w:jc w:val="both"/>
        <w:rPr>
          <w:rFonts w:ascii="Arial" w:hAnsi="Arial"/>
          <w:sz w:val="24"/>
          <w:szCs w:val="24"/>
        </w:rPr>
      </w:pPr>
      <w:r w:rsidRPr="00E7100B">
        <w:rPr>
          <w:rFonts w:ascii="Arial" w:hAnsi="Arial"/>
          <w:sz w:val="24"/>
          <w:szCs w:val="24"/>
        </w:rPr>
        <w:t>Stavba je navržena v souladu s územně plánovací dokumentaci a s cíli a úkoly územního plánování.</w:t>
      </w:r>
    </w:p>
    <w:p w14:paraId="1BE1CA9B" w14:textId="77777777" w:rsidR="004D361E" w:rsidRPr="005E5106" w:rsidRDefault="0009725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w:t>
      </w:r>
      <w:r w:rsidR="004D361E" w:rsidRPr="005E5106">
        <w:rPr>
          <w:rFonts w:ascii="Arial" w:hAnsi="Arial" w:cs="Arial"/>
          <w:b/>
          <w:bCs/>
          <w:sz w:val="24"/>
          <w:szCs w:val="26"/>
        </w:rPr>
        <w:t xml:space="preserve">) </w:t>
      </w:r>
      <w:r w:rsidRPr="005E5106">
        <w:rPr>
          <w:rFonts w:ascii="Arial" w:hAnsi="Arial" w:cs="Arial"/>
          <w:b/>
          <w:bCs/>
          <w:sz w:val="24"/>
          <w:szCs w:val="26"/>
        </w:rPr>
        <w:t>Informace o vydaných rozhodnutí o povolení výjimky z obecných požadavků na využívání území</w:t>
      </w:r>
    </w:p>
    <w:p w14:paraId="402651E2" w14:textId="77777777" w:rsidR="0009725C" w:rsidRPr="005E5106" w:rsidRDefault="0081298D" w:rsidP="0009725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Případné i</w:t>
      </w:r>
      <w:r w:rsidR="0009725C" w:rsidRPr="005E5106">
        <w:rPr>
          <w:rFonts w:ascii="Arial" w:hAnsi="Arial" w:cs="Arial"/>
          <w:bCs/>
          <w:sz w:val="24"/>
          <w:szCs w:val="26"/>
        </w:rPr>
        <w:t>nformace o vydaných rozhodnutí o povolení výjimky z obecných požadavků na využívání území budou do dokumentace zapracovány po jejich obdržení.</w:t>
      </w:r>
    </w:p>
    <w:p w14:paraId="35C32321" w14:textId="77777777" w:rsidR="00593F13" w:rsidRDefault="00593F13" w:rsidP="0009725C">
      <w:pPr>
        <w:spacing w:line="360" w:lineRule="auto"/>
        <w:jc w:val="both"/>
        <w:rPr>
          <w:rFonts w:ascii="Arial" w:hAnsi="Arial"/>
          <w:b/>
          <w:sz w:val="24"/>
          <w:szCs w:val="24"/>
        </w:rPr>
      </w:pPr>
    </w:p>
    <w:p w14:paraId="787F746F" w14:textId="77777777" w:rsidR="00593F13" w:rsidRDefault="00593F13" w:rsidP="0009725C">
      <w:pPr>
        <w:spacing w:line="360" w:lineRule="auto"/>
        <w:jc w:val="both"/>
        <w:rPr>
          <w:rFonts w:ascii="Arial" w:hAnsi="Arial"/>
          <w:b/>
          <w:sz w:val="24"/>
          <w:szCs w:val="24"/>
        </w:rPr>
      </w:pPr>
    </w:p>
    <w:p w14:paraId="19202013" w14:textId="1A2780A8" w:rsidR="0009725C" w:rsidRPr="005E5106" w:rsidRDefault="0052736D" w:rsidP="0009725C">
      <w:pPr>
        <w:spacing w:line="360" w:lineRule="auto"/>
        <w:jc w:val="both"/>
        <w:rPr>
          <w:rFonts w:ascii="Arial" w:hAnsi="Arial"/>
          <w:sz w:val="24"/>
          <w:szCs w:val="24"/>
        </w:rPr>
      </w:pPr>
      <w:r w:rsidRPr="005E5106">
        <w:rPr>
          <w:rFonts w:ascii="Arial" w:hAnsi="Arial"/>
          <w:b/>
          <w:sz w:val="24"/>
          <w:szCs w:val="24"/>
        </w:rPr>
        <w:lastRenderedPageBreak/>
        <w:t>d</w:t>
      </w:r>
      <w:r w:rsidR="0009725C" w:rsidRPr="005E5106">
        <w:rPr>
          <w:rFonts w:ascii="Arial" w:hAnsi="Arial"/>
          <w:b/>
          <w:sz w:val="24"/>
          <w:szCs w:val="24"/>
        </w:rPr>
        <w:t>) Údaje o splnění požadavků dotčených orgánů</w:t>
      </w:r>
    </w:p>
    <w:p w14:paraId="007B2BA2" w14:textId="77777777" w:rsidR="0009725C" w:rsidRPr="005E5106" w:rsidRDefault="0009725C" w:rsidP="0009725C">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10459835" w14:textId="77777777" w:rsidR="0052736D" w:rsidRPr="005E5106" w:rsidRDefault="0052736D" w:rsidP="0009725C">
      <w:pPr>
        <w:spacing w:line="360" w:lineRule="auto"/>
        <w:jc w:val="both"/>
        <w:rPr>
          <w:rFonts w:ascii="Arial" w:hAnsi="Arial"/>
          <w:b/>
          <w:sz w:val="24"/>
          <w:szCs w:val="24"/>
        </w:rPr>
      </w:pPr>
      <w:r w:rsidRPr="005E5106">
        <w:rPr>
          <w:rFonts w:ascii="Arial" w:hAnsi="Arial"/>
          <w:b/>
          <w:sz w:val="24"/>
          <w:szCs w:val="24"/>
        </w:rPr>
        <w:t>e) Výčet provedených průzkumů a rozborů</w:t>
      </w:r>
    </w:p>
    <w:p w14:paraId="58ECDF21"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zaměření stávajících objektů stavby (metoda GPS, polohový systém JSTK, </w:t>
      </w:r>
    </w:p>
    <w:p w14:paraId="1238CAF9"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výškový systém </w:t>
      </w:r>
      <w:proofErr w:type="spellStart"/>
      <w:r w:rsidRPr="005E5106">
        <w:rPr>
          <w:rFonts w:ascii="Arial" w:hAnsi="Arial"/>
          <w:sz w:val="24"/>
          <w:szCs w:val="24"/>
        </w:rPr>
        <w:t>Bpv</w:t>
      </w:r>
      <w:proofErr w:type="spellEnd"/>
    </w:p>
    <w:p w14:paraId="27CF6350"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pozemková mapa</w:t>
      </w:r>
    </w:p>
    <w:p w14:paraId="5A21B805" w14:textId="77777777" w:rsidR="00664324" w:rsidRPr="005E5106"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5E5106">
        <w:rPr>
          <w:rFonts w:ascii="Arial" w:hAnsi="Arial" w:cs="Arial"/>
          <w:bCs/>
          <w:sz w:val="24"/>
          <w:szCs w:val="24"/>
        </w:rPr>
        <w:t>-  konzultace s investorem</w:t>
      </w:r>
    </w:p>
    <w:p w14:paraId="5A9D8E5A" w14:textId="77777777" w:rsidR="001709A7" w:rsidRPr="005E5106" w:rsidRDefault="00AD1866" w:rsidP="001709A7">
      <w:pPr>
        <w:numPr>
          <w:ilvl w:val="0"/>
          <w:numId w:val="2"/>
        </w:numPr>
        <w:spacing w:line="360" w:lineRule="auto"/>
        <w:jc w:val="both"/>
        <w:rPr>
          <w:rFonts w:ascii="Arial" w:hAnsi="Arial"/>
          <w:b/>
          <w:bCs/>
          <w:sz w:val="24"/>
          <w:szCs w:val="24"/>
        </w:rPr>
      </w:pPr>
      <w:r w:rsidRPr="005E5106">
        <w:rPr>
          <w:rFonts w:ascii="Arial" w:hAnsi="Arial"/>
          <w:b/>
          <w:bCs/>
          <w:sz w:val="24"/>
          <w:szCs w:val="24"/>
        </w:rPr>
        <w:t>f</w:t>
      </w:r>
      <w:r w:rsidR="001709A7" w:rsidRPr="005E5106">
        <w:rPr>
          <w:rFonts w:ascii="Arial" w:hAnsi="Arial"/>
          <w:b/>
          <w:bCs/>
          <w:sz w:val="24"/>
          <w:szCs w:val="24"/>
        </w:rPr>
        <w:t>) Ochrana území podle jiných právních předpisů</w:t>
      </w:r>
    </w:p>
    <w:p w14:paraId="696AFA2B" w14:textId="77777777" w:rsidR="0007445A" w:rsidRPr="005E5106" w:rsidRDefault="001709A7"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sz w:val="24"/>
          <w:szCs w:val="24"/>
        </w:rPr>
        <w:t xml:space="preserve">Nejedná se o památkovou rezervaci, území není památkově ani nijak jinak chráněno.  Území </w:t>
      </w:r>
      <w:r w:rsidR="00423282" w:rsidRPr="005E5106">
        <w:rPr>
          <w:rFonts w:ascii="Arial" w:hAnsi="Arial"/>
          <w:sz w:val="24"/>
          <w:szCs w:val="24"/>
        </w:rPr>
        <w:t>není</w:t>
      </w:r>
      <w:r w:rsidR="008A6E56" w:rsidRPr="005E5106">
        <w:rPr>
          <w:rFonts w:ascii="Arial" w:hAnsi="Arial"/>
          <w:sz w:val="24"/>
          <w:szCs w:val="24"/>
        </w:rPr>
        <w:t xml:space="preserve"> součástí chráněných oblastí Natura 2000</w:t>
      </w:r>
    </w:p>
    <w:p w14:paraId="480C3DE7" w14:textId="77777777" w:rsidR="004D361E" w:rsidRPr="005E5106" w:rsidRDefault="006B6CDA"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g</w:t>
      </w:r>
      <w:r w:rsidR="004D361E" w:rsidRPr="005E5106">
        <w:rPr>
          <w:rFonts w:ascii="Arial" w:hAnsi="Arial" w:cs="Arial"/>
          <w:b/>
          <w:bCs/>
          <w:sz w:val="24"/>
          <w:szCs w:val="26"/>
        </w:rPr>
        <w:t xml:space="preserve">) Poloha vzhledem k záplavovému území, poddolovanému území </w:t>
      </w:r>
      <w:proofErr w:type="gramStart"/>
      <w:r w:rsidR="004D361E" w:rsidRPr="005E5106">
        <w:rPr>
          <w:rFonts w:ascii="Arial" w:hAnsi="Arial" w:cs="Arial"/>
          <w:b/>
          <w:bCs/>
          <w:sz w:val="24"/>
          <w:szCs w:val="26"/>
        </w:rPr>
        <w:t>a pod.</w:t>
      </w:r>
      <w:proofErr w:type="gramEnd"/>
    </w:p>
    <w:p w14:paraId="18AFB18B"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4"/>
        </w:rPr>
        <w:t xml:space="preserve">Stavba se nachází </w:t>
      </w:r>
      <w:r w:rsidR="0081298D" w:rsidRPr="005E5106">
        <w:rPr>
          <w:rFonts w:ascii="Arial" w:hAnsi="Arial" w:cs="Arial"/>
          <w:bCs/>
          <w:sz w:val="24"/>
          <w:szCs w:val="24"/>
        </w:rPr>
        <w:t xml:space="preserve">v korytě </w:t>
      </w:r>
      <w:r w:rsidR="00AB129B">
        <w:rPr>
          <w:rFonts w:ascii="Arial" w:hAnsi="Arial" w:cs="Arial"/>
          <w:sz w:val="24"/>
        </w:rPr>
        <w:t>toku Bystřička</w:t>
      </w:r>
      <w:r w:rsidR="0039182B" w:rsidRPr="0039182B">
        <w:rPr>
          <w:rFonts w:ascii="Arial" w:hAnsi="Arial" w:cs="Arial"/>
          <w:sz w:val="24"/>
        </w:rPr>
        <w:t xml:space="preserve"> v ř.km </w:t>
      </w:r>
      <w:r w:rsidR="00AB129B">
        <w:rPr>
          <w:rFonts w:ascii="Arial" w:hAnsi="Arial" w:cs="Arial"/>
          <w:sz w:val="24"/>
          <w:szCs w:val="24"/>
        </w:rPr>
        <w:t>9,100 - 12,150</w:t>
      </w:r>
      <w:r w:rsidRPr="0039182B">
        <w:rPr>
          <w:rFonts w:ascii="Arial" w:hAnsi="Arial" w:cs="Arial"/>
          <w:bCs/>
          <w:sz w:val="24"/>
          <w:szCs w:val="24"/>
        </w:rPr>
        <w:t>.</w:t>
      </w:r>
      <w:r w:rsidRPr="005E5106">
        <w:rPr>
          <w:rFonts w:ascii="Arial" w:hAnsi="Arial" w:cs="Arial"/>
          <w:bCs/>
          <w:sz w:val="24"/>
          <w:szCs w:val="24"/>
        </w:rPr>
        <w:t xml:space="preserve"> Stavba se nachází</w:t>
      </w:r>
      <w:r w:rsidRPr="005E5106">
        <w:rPr>
          <w:rFonts w:ascii="Arial" w:hAnsi="Arial" w:cs="Arial"/>
          <w:bCs/>
          <w:sz w:val="24"/>
          <w:szCs w:val="26"/>
        </w:rPr>
        <w:t xml:space="preserve"> mimo poddolované území.</w:t>
      </w:r>
    </w:p>
    <w:p w14:paraId="273AE72E" w14:textId="77777777" w:rsidR="004D361E" w:rsidRPr="005E5106" w:rsidRDefault="006B6CD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4D361E" w:rsidRPr="005E5106">
        <w:rPr>
          <w:rFonts w:ascii="Arial" w:hAnsi="Arial" w:cs="Arial"/>
          <w:b/>
          <w:bCs/>
          <w:sz w:val="24"/>
          <w:szCs w:val="26"/>
        </w:rPr>
        <w:t>)</w:t>
      </w:r>
      <w:r w:rsidR="00AB129B">
        <w:rPr>
          <w:rFonts w:ascii="Arial" w:hAnsi="Arial" w:cs="Arial"/>
          <w:b/>
          <w:bCs/>
          <w:sz w:val="24"/>
          <w:szCs w:val="26"/>
        </w:rPr>
        <w:t xml:space="preserve"> </w:t>
      </w:r>
      <w:r w:rsidR="004D361E" w:rsidRPr="005E5106">
        <w:rPr>
          <w:rFonts w:ascii="Arial" w:hAnsi="Arial" w:cs="Arial"/>
          <w:b/>
          <w:bCs/>
          <w:sz w:val="24"/>
          <w:szCs w:val="26"/>
        </w:rPr>
        <w:t>Vliv stavby na okolní stavby a pozemky, ochrana okolí, vliv stavby na odtokové poměry v území</w:t>
      </w:r>
    </w:p>
    <w:p w14:paraId="44440884" w14:textId="77777777" w:rsidR="00CE1B67" w:rsidRPr="008E2744" w:rsidRDefault="00CE1B67" w:rsidP="00CE1B67">
      <w:pPr>
        <w:spacing w:line="360" w:lineRule="auto"/>
        <w:jc w:val="both"/>
        <w:rPr>
          <w:rFonts w:ascii="Arial" w:hAnsi="Arial"/>
          <w:sz w:val="24"/>
          <w:szCs w:val="24"/>
        </w:rPr>
      </w:pPr>
      <w:r>
        <w:rPr>
          <w:rFonts w:ascii="Arial" w:hAnsi="Arial" w:cs="Arial"/>
          <w:sz w:val="24"/>
          <w:szCs w:val="24"/>
        </w:rPr>
        <w:t>Dokumentace řeší odstranění nánosů, opravu profilu toku, opravu břehového opevnění a opravu stabilizačních stupňů v ř.km 9,100 - 12,150. Celková délka opravovaného úseku je 3</w:t>
      </w:r>
      <w:r>
        <w:rPr>
          <w:rFonts w:ascii="Arial" w:hAnsi="Arial" w:cs="Arial"/>
          <w:bCs/>
          <w:sz w:val="24"/>
          <w:szCs w:val="24"/>
        </w:rPr>
        <w:t>,050</w:t>
      </w:r>
      <w:r w:rsidRPr="00D6760C">
        <w:rPr>
          <w:rFonts w:ascii="Arial" w:hAnsi="Arial" w:cs="Arial"/>
          <w:bCs/>
          <w:sz w:val="24"/>
          <w:szCs w:val="24"/>
        </w:rPr>
        <w:t xml:space="preserve"> km. </w:t>
      </w:r>
      <w:r w:rsidRPr="005E5106">
        <w:rPr>
          <w:rFonts w:ascii="Arial" w:hAnsi="Arial"/>
          <w:sz w:val="24"/>
          <w:szCs w:val="24"/>
        </w:rPr>
        <w:t xml:space="preserve">Dále je součástí </w:t>
      </w:r>
      <w:r>
        <w:rPr>
          <w:rFonts w:ascii="Arial" w:hAnsi="Arial"/>
          <w:sz w:val="24"/>
          <w:szCs w:val="24"/>
        </w:rPr>
        <w:t>dokumentace</w:t>
      </w:r>
      <w:r w:rsidRPr="005E5106">
        <w:rPr>
          <w:rFonts w:ascii="Arial" w:hAnsi="Arial"/>
          <w:sz w:val="24"/>
          <w:szCs w:val="24"/>
        </w:rPr>
        <w:t xml:space="preserve"> odstranění stromových a keřových porostů zasahujících do průtočného profilu koryta toku</w:t>
      </w:r>
      <w:r>
        <w:rPr>
          <w:rFonts w:ascii="Arial" w:hAnsi="Arial"/>
          <w:sz w:val="24"/>
          <w:szCs w:val="24"/>
        </w:rPr>
        <w:t xml:space="preserve"> </w:t>
      </w:r>
      <w:r w:rsidRPr="008E2744">
        <w:rPr>
          <w:rFonts w:ascii="Arial" w:hAnsi="Arial"/>
          <w:sz w:val="24"/>
          <w:szCs w:val="24"/>
        </w:rPr>
        <w:t xml:space="preserve">(porosty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19C3A6B5" w14:textId="2DE84FA4" w:rsidR="00E25F09" w:rsidRPr="008E2744" w:rsidRDefault="00113C26" w:rsidP="00E25F09">
      <w:pPr>
        <w:spacing w:line="360" w:lineRule="auto"/>
        <w:jc w:val="both"/>
        <w:rPr>
          <w:rFonts w:ascii="Arial" w:hAnsi="Arial"/>
          <w:sz w:val="24"/>
          <w:szCs w:val="24"/>
        </w:rPr>
      </w:pPr>
      <w:r w:rsidRPr="008E2744">
        <w:rPr>
          <w:rFonts w:ascii="Arial" w:hAnsi="Arial" w:cs="Arial"/>
          <w:sz w:val="24"/>
          <w:szCs w:val="24"/>
        </w:rPr>
        <w:t xml:space="preserve">Realizovaná stavba nebude mít negativní vliv na okolní pozemky. </w:t>
      </w:r>
      <w:r w:rsidR="0007445A" w:rsidRPr="008E2744">
        <w:rPr>
          <w:rFonts w:ascii="Arial" w:hAnsi="Arial" w:cs="Arial"/>
          <w:sz w:val="24"/>
          <w:szCs w:val="24"/>
        </w:rPr>
        <w:t xml:space="preserve">Odtokové poměry povrchových vod </w:t>
      </w:r>
      <w:r w:rsidR="0087402D" w:rsidRPr="008E2744">
        <w:rPr>
          <w:rFonts w:ascii="Arial" w:hAnsi="Arial" w:cs="Arial"/>
          <w:sz w:val="24"/>
          <w:szCs w:val="24"/>
        </w:rPr>
        <w:t xml:space="preserve">z území </w:t>
      </w:r>
      <w:r w:rsidR="00F62449" w:rsidRPr="008E2744">
        <w:rPr>
          <w:rFonts w:ascii="Arial" w:hAnsi="Arial" w:cs="Arial"/>
          <w:sz w:val="24"/>
          <w:szCs w:val="24"/>
        </w:rPr>
        <w:t>v místě stavby se</w:t>
      </w:r>
      <w:r w:rsidR="0007445A" w:rsidRPr="008E2744">
        <w:rPr>
          <w:rFonts w:ascii="Arial" w:hAnsi="Arial" w:cs="Arial"/>
          <w:sz w:val="24"/>
          <w:szCs w:val="24"/>
        </w:rPr>
        <w:t xml:space="preserve"> stavbou nemění.</w:t>
      </w:r>
    </w:p>
    <w:p w14:paraId="01DF1CD0" w14:textId="77777777" w:rsidR="004D361E" w:rsidRPr="008E2744" w:rsidRDefault="00151B3D">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i</w:t>
      </w:r>
      <w:r w:rsidR="004D361E" w:rsidRPr="008E2744">
        <w:rPr>
          <w:rFonts w:ascii="Arial" w:hAnsi="Arial" w:cs="Arial"/>
          <w:b/>
          <w:bCs/>
          <w:sz w:val="24"/>
          <w:szCs w:val="26"/>
        </w:rPr>
        <w:t>) Požadavky na asanace, demolice, kácení dřevin</w:t>
      </w:r>
    </w:p>
    <w:p w14:paraId="67610DBC" w14:textId="77777777" w:rsidR="004D361E" w:rsidRPr="008E2744" w:rsidRDefault="004D361E">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Požadavky na asanace</w:t>
      </w:r>
    </w:p>
    <w:p w14:paraId="1158CBA8" w14:textId="77777777" w:rsidR="004D361E" w:rsidRPr="008E2744" w:rsidRDefault="004D361E">
      <w:pPr>
        <w:widowControl w:val="0"/>
        <w:autoSpaceDE w:val="0"/>
        <w:spacing w:line="360" w:lineRule="auto"/>
        <w:jc w:val="both"/>
        <w:rPr>
          <w:rFonts w:ascii="Arial" w:hAnsi="Arial" w:cs="Arial"/>
          <w:bCs/>
          <w:sz w:val="24"/>
          <w:szCs w:val="26"/>
        </w:rPr>
      </w:pPr>
      <w:r w:rsidRPr="008E2744">
        <w:rPr>
          <w:rFonts w:ascii="Arial" w:hAnsi="Arial" w:cs="Arial"/>
          <w:bCs/>
          <w:sz w:val="24"/>
          <w:szCs w:val="26"/>
        </w:rPr>
        <w:t>Stavbou nejsou vyvolány požadavky na asanace</w:t>
      </w:r>
    </w:p>
    <w:p w14:paraId="168994CC" w14:textId="77777777" w:rsidR="004D361E" w:rsidRPr="008E2744" w:rsidRDefault="004D361E">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Požadavky na demolice</w:t>
      </w:r>
    </w:p>
    <w:p w14:paraId="010783CD" w14:textId="77777777" w:rsidR="00CE1B67" w:rsidRPr="008E2744" w:rsidRDefault="00CE1B67" w:rsidP="00CE1B67">
      <w:pPr>
        <w:spacing w:line="360" w:lineRule="auto"/>
        <w:jc w:val="both"/>
        <w:rPr>
          <w:rFonts w:ascii="Arial" w:hAnsi="Arial"/>
          <w:sz w:val="24"/>
          <w:szCs w:val="24"/>
        </w:rPr>
      </w:pPr>
      <w:r w:rsidRPr="008E2744">
        <w:rPr>
          <w:rFonts w:ascii="Arial" w:hAnsi="Arial" w:cs="Arial"/>
          <w:sz w:val="24"/>
          <w:szCs w:val="24"/>
        </w:rPr>
        <w:t xml:space="preserve">Dokumentace řeší odstranění nánosů, opravu profilu toku, opravu břehového opevnění a opravu stabilizačních stupňů v ř.km 9,100 - 12,150. Celková délka </w:t>
      </w:r>
      <w:r w:rsidRPr="008E2744">
        <w:rPr>
          <w:rFonts w:ascii="Arial" w:hAnsi="Arial" w:cs="Arial"/>
          <w:sz w:val="24"/>
          <w:szCs w:val="24"/>
        </w:rPr>
        <w:lastRenderedPageBreak/>
        <w:t>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154E9D95" w14:textId="77777777" w:rsidR="00281918" w:rsidRPr="008E2744" w:rsidRDefault="00281918" w:rsidP="00281918">
      <w:pPr>
        <w:spacing w:line="360" w:lineRule="auto"/>
        <w:jc w:val="both"/>
        <w:rPr>
          <w:rFonts w:ascii="Arial" w:hAnsi="Arial"/>
          <w:sz w:val="24"/>
          <w:szCs w:val="24"/>
        </w:rPr>
      </w:pPr>
      <w:r w:rsidRPr="008E2744">
        <w:rPr>
          <w:rFonts w:ascii="Arial" w:hAnsi="Arial"/>
          <w:sz w:val="24"/>
          <w:szCs w:val="24"/>
        </w:rPr>
        <w:t xml:space="preserve">Bourací práce na jednotlivých objektech jsou minimální. V rámci bouracích prací budou odstraněny pouze poškozené nefunkční a uvolněné </w:t>
      </w:r>
      <w:r w:rsidR="00B27552" w:rsidRPr="008E2744">
        <w:rPr>
          <w:rFonts w:ascii="Arial" w:hAnsi="Arial"/>
          <w:sz w:val="24"/>
          <w:szCs w:val="24"/>
        </w:rPr>
        <w:t>části konstrukcí</w:t>
      </w:r>
      <w:r w:rsidRPr="008E2744">
        <w:rPr>
          <w:rFonts w:ascii="Arial" w:hAnsi="Arial"/>
          <w:sz w:val="24"/>
          <w:szCs w:val="24"/>
        </w:rPr>
        <w:t xml:space="preserve"> stávajících </w:t>
      </w:r>
      <w:r w:rsidR="00DB6AE0" w:rsidRPr="008E2744">
        <w:rPr>
          <w:rFonts w:ascii="Arial" w:hAnsi="Arial"/>
          <w:sz w:val="24"/>
          <w:szCs w:val="24"/>
        </w:rPr>
        <w:t xml:space="preserve">opravovaných </w:t>
      </w:r>
      <w:r w:rsidRPr="008E2744">
        <w:rPr>
          <w:rFonts w:ascii="Arial" w:hAnsi="Arial"/>
          <w:sz w:val="24"/>
          <w:szCs w:val="24"/>
        </w:rPr>
        <w:t>objektů v korytě</w:t>
      </w:r>
      <w:r w:rsidR="00DB6AE0" w:rsidRPr="008E2744">
        <w:rPr>
          <w:rFonts w:ascii="Arial" w:hAnsi="Arial"/>
          <w:sz w:val="24"/>
          <w:szCs w:val="24"/>
        </w:rPr>
        <w:t xml:space="preserve"> (břehové opevnění, stabilizační stupně).</w:t>
      </w:r>
    </w:p>
    <w:p w14:paraId="04001C26" w14:textId="77777777" w:rsidR="00964B3E" w:rsidRPr="008E2744" w:rsidRDefault="00964B3E" w:rsidP="0087402D">
      <w:pPr>
        <w:spacing w:line="360" w:lineRule="auto"/>
        <w:jc w:val="both"/>
        <w:rPr>
          <w:rFonts w:ascii="Arial" w:hAnsi="Arial"/>
          <w:sz w:val="24"/>
          <w:szCs w:val="24"/>
        </w:rPr>
      </w:pPr>
      <w:r w:rsidRPr="008E2744">
        <w:rPr>
          <w:rFonts w:ascii="Arial" w:hAnsi="Arial"/>
          <w:sz w:val="24"/>
          <w:szCs w:val="24"/>
        </w:rPr>
        <w:t xml:space="preserve">Veškeré stávající </w:t>
      </w:r>
      <w:r w:rsidR="00E7100B" w:rsidRPr="008E2744">
        <w:rPr>
          <w:rFonts w:ascii="Arial" w:hAnsi="Arial"/>
          <w:sz w:val="24"/>
          <w:szCs w:val="24"/>
        </w:rPr>
        <w:t xml:space="preserve">funkční </w:t>
      </w:r>
      <w:r w:rsidR="00281918" w:rsidRPr="008E2744">
        <w:rPr>
          <w:rFonts w:ascii="Arial" w:hAnsi="Arial"/>
          <w:sz w:val="24"/>
          <w:szCs w:val="24"/>
        </w:rPr>
        <w:t xml:space="preserve">a nepoškozené </w:t>
      </w:r>
      <w:r w:rsidRPr="008E2744">
        <w:rPr>
          <w:rFonts w:ascii="Arial" w:hAnsi="Arial"/>
          <w:sz w:val="24"/>
          <w:szCs w:val="24"/>
        </w:rPr>
        <w:t xml:space="preserve">objekty v korytě toku (opěrné stěny, </w:t>
      </w:r>
      <w:r w:rsidR="00DB6AE0" w:rsidRPr="008E2744">
        <w:rPr>
          <w:rFonts w:ascii="Arial" w:hAnsi="Arial"/>
          <w:sz w:val="24"/>
          <w:szCs w:val="24"/>
        </w:rPr>
        <w:t xml:space="preserve">nepoškozené stupně a </w:t>
      </w:r>
      <w:r w:rsidRPr="008E2744">
        <w:rPr>
          <w:rFonts w:ascii="Arial" w:hAnsi="Arial"/>
          <w:sz w:val="24"/>
          <w:szCs w:val="24"/>
        </w:rPr>
        <w:t>prahy, výtokové objekty</w:t>
      </w:r>
      <w:r w:rsidR="00DB6AE0" w:rsidRPr="008E2744">
        <w:rPr>
          <w:rFonts w:ascii="Arial" w:hAnsi="Arial"/>
          <w:sz w:val="24"/>
          <w:szCs w:val="24"/>
        </w:rPr>
        <w:t xml:space="preserve">, lávky, mosty </w:t>
      </w:r>
      <w:proofErr w:type="gramStart"/>
      <w:r w:rsidRPr="008E2744">
        <w:rPr>
          <w:rFonts w:ascii="Arial" w:hAnsi="Arial"/>
          <w:sz w:val="24"/>
          <w:szCs w:val="24"/>
        </w:rPr>
        <w:t>a pod.</w:t>
      </w:r>
      <w:proofErr w:type="gramEnd"/>
      <w:r w:rsidRPr="008E2744">
        <w:rPr>
          <w:rFonts w:ascii="Arial" w:hAnsi="Arial"/>
          <w:sz w:val="24"/>
          <w:szCs w:val="24"/>
        </w:rPr>
        <w:t>) nebudou stavbou dotčeny.</w:t>
      </w:r>
      <w:r w:rsidR="0087402D" w:rsidRPr="008E2744">
        <w:rPr>
          <w:rFonts w:ascii="Arial" w:hAnsi="Arial"/>
          <w:sz w:val="24"/>
          <w:szCs w:val="24"/>
        </w:rPr>
        <w:t xml:space="preserve"> </w:t>
      </w:r>
    </w:p>
    <w:p w14:paraId="13448811" w14:textId="77777777" w:rsidR="004D361E" w:rsidRPr="008E2744" w:rsidRDefault="004D361E">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Požadavky na kácení</w:t>
      </w:r>
    </w:p>
    <w:p w14:paraId="4724B8BC" w14:textId="58713CB1" w:rsidR="006D75CE" w:rsidRPr="008E2744" w:rsidRDefault="00C939C2">
      <w:pPr>
        <w:widowControl w:val="0"/>
        <w:autoSpaceDE w:val="0"/>
        <w:spacing w:line="360" w:lineRule="auto"/>
        <w:jc w:val="both"/>
        <w:rPr>
          <w:rFonts w:ascii="Arial" w:hAnsi="Arial"/>
          <w:sz w:val="24"/>
          <w:szCs w:val="24"/>
        </w:rPr>
      </w:pPr>
      <w:r w:rsidRPr="008E2744">
        <w:rPr>
          <w:rFonts w:ascii="Arial" w:hAnsi="Arial"/>
          <w:sz w:val="24"/>
          <w:szCs w:val="24"/>
        </w:rPr>
        <w:t>V rámci</w:t>
      </w:r>
      <w:r w:rsidR="006D75CE" w:rsidRPr="008E2744">
        <w:rPr>
          <w:rFonts w:ascii="Arial" w:hAnsi="Arial"/>
          <w:sz w:val="24"/>
          <w:szCs w:val="24"/>
        </w:rPr>
        <w:t xml:space="preserve"> kácení stromových a keřových porostů budou pouze odstraněny porosty zasahující do průtočného profilu </w:t>
      </w:r>
      <w:r w:rsidR="00964B3E" w:rsidRPr="008E2744">
        <w:rPr>
          <w:rFonts w:ascii="Arial" w:hAnsi="Arial"/>
          <w:sz w:val="24"/>
          <w:szCs w:val="24"/>
        </w:rPr>
        <w:t>zájmového</w:t>
      </w:r>
      <w:r w:rsidR="006D75CE" w:rsidRPr="008E2744">
        <w:rPr>
          <w:rFonts w:ascii="Arial" w:hAnsi="Arial"/>
          <w:sz w:val="24"/>
          <w:szCs w:val="24"/>
        </w:rPr>
        <w:t xml:space="preserve"> úseku </w:t>
      </w:r>
      <w:proofErr w:type="gramStart"/>
      <w:r w:rsidR="006D75CE" w:rsidRPr="008E2744">
        <w:rPr>
          <w:rFonts w:ascii="Arial" w:hAnsi="Arial"/>
          <w:sz w:val="24"/>
          <w:szCs w:val="24"/>
        </w:rPr>
        <w:t>koryta</w:t>
      </w:r>
      <w:proofErr w:type="gramEnd"/>
      <w:r w:rsidR="00B27552" w:rsidRPr="008E2744">
        <w:rPr>
          <w:rFonts w:ascii="Arial" w:hAnsi="Arial"/>
          <w:sz w:val="24"/>
          <w:szCs w:val="24"/>
        </w:rPr>
        <w:t xml:space="preserve"> </w:t>
      </w:r>
      <w:r w:rsidRPr="008E2744">
        <w:rPr>
          <w:rFonts w:ascii="Arial" w:hAnsi="Arial"/>
          <w:sz w:val="24"/>
          <w:szCs w:val="24"/>
        </w:rPr>
        <w:t>a to na délku 2/3 svahu koryta ode dna, stromové porosty v horní 1/3 svahu zůstanou zachovány. Dále budou odstraněny veškeré</w:t>
      </w:r>
      <w:r w:rsidR="00B27552" w:rsidRPr="008E2744">
        <w:rPr>
          <w:rFonts w:ascii="Arial" w:hAnsi="Arial"/>
          <w:sz w:val="24"/>
          <w:szCs w:val="24"/>
        </w:rPr>
        <w:t xml:space="preserve"> vyrůstající z opevněných ploch svahů</w:t>
      </w:r>
      <w:r w:rsidR="006D75CE" w:rsidRPr="008E2744">
        <w:rPr>
          <w:rFonts w:ascii="Arial" w:hAnsi="Arial"/>
          <w:sz w:val="24"/>
          <w:szCs w:val="24"/>
        </w:rPr>
        <w:t xml:space="preserve">. Stromové a keřové porosty vně průtočného profilu </w:t>
      </w:r>
      <w:r w:rsidRPr="008E2744">
        <w:rPr>
          <w:rFonts w:ascii="Arial" w:hAnsi="Arial"/>
          <w:sz w:val="24"/>
          <w:szCs w:val="24"/>
        </w:rPr>
        <w:t xml:space="preserve">(za břehovou hranou) </w:t>
      </w:r>
      <w:r w:rsidR="006D75CE" w:rsidRPr="008E2744">
        <w:rPr>
          <w:rFonts w:ascii="Arial" w:hAnsi="Arial"/>
          <w:sz w:val="24"/>
          <w:szCs w:val="24"/>
        </w:rPr>
        <w:t>koryta zůstanou zachovány.</w:t>
      </w:r>
    </w:p>
    <w:p w14:paraId="66CFE5DA" w14:textId="77777777" w:rsidR="004D361E" w:rsidRPr="008E2744" w:rsidRDefault="000E5394">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j</w:t>
      </w:r>
      <w:r w:rsidR="004D361E" w:rsidRPr="008E2744">
        <w:rPr>
          <w:rFonts w:ascii="Arial" w:hAnsi="Arial" w:cs="Arial"/>
          <w:b/>
          <w:bCs/>
          <w:sz w:val="24"/>
          <w:szCs w:val="26"/>
        </w:rPr>
        <w:t>)</w:t>
      </w:r>
      <w:r w:rsidR="002814CE" w:rsidRPr="008E2744">
        <w:rPr>
          <w:rFonts w:ascii="Arial" w:hAnsi="Arial" w:cs="Arial"/>
          <w:b/>
          <w:bCs/>
          <w:sz w:val="24"/>
          <w:szCs w:val="26"/>
        </w:rPr>
        <w:t xml:space="preserve"> </w:t>
      </w:r>
      <w:r w:rsidR="004D361E" w:rsidRPr="008E2744">
        <w:rPr>
          <w:rFonts w:ascii="Arial" w:hAnsi="Arial" w:cs="Arial"/>
          <w:b/>
          <w:bCs/>
          <w:sz w:val="24"/>
          <w:szCs w:val="26"/>
        </w:rPr>
        <w:t>Požadavky na maximální zábory ZPF nebo pozemků určených k plnění funkce lesa</w:t>
      </w:r>
    </w:p>
    <w:p w14:paraId="50B1C911" w14:textId="77777777" w:rsidR="004D361E" w:rsidRPr="008E2744" w:rsidRDefault="004D361E">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Pozemky, na kterých se bude stavba realizovat, jsou v katastru nemovitostí vedeny jako </w:t>
      </w:r>
      <w:r w:rsidR="00543C84" w:rsidRPr="008E2744">
        <w:rPr>
          <w:rFonts w:ascii="Arial" w:hAnsi="Arial" w:cs="Arial"/>
          <w:bCs/>
          <w:sz w:val="24"/>
          <w:szCs w:val="26"/>
        </w:rPr>
        <w:t>"</w:t>
      </w:r>
      <w:r w:rsidR="009C5DFE" w:rsidRPr="008E2744">
        <w:rPr>
          <w:rFonts w:ascii="Arial" w:hAnsi="Arial" w:cs="Arial"/>
          <w:bCs/>
          <w:sz w:val="24"/>
          <w:szCs w:val="26"/>
        </w:rPr>
        <w:t>vodní plocha</w:t>
      </w:r>
      <w:r w:rsidR="00543C84" w:rsidRPr="008E2744">
        <w:rPr>
          <w:rFonts w:ascii="Arial" w:hAnsi="Arial" w:cs="Arial"/>
          <w:bCs/>
          <w:sz w:val="24"/>
          <w:szCs w:val="26"/>
        </w:rPr>
        <w:t>"</w:t>
      </w:r>
      <w:r w:rsidR="00A74407" w:rsidRPr="008E2744">
        <w:rPr>
          <w:rFonts w:ascii="Arial" w:hAnsi="Arial" w:cs="Arial"/>
          <w:bCs/>
          <w:sz w:val="24"/>
          <w:szCs w:val="26"/>
        </w:rPr>
        <w:t xml:space="preserve"> a „ostatní plocha“</w:t>
      </w:r>
      <w:r w:rsidR="008262D0" w:rsidRPr="008E2744">
        <w:rPr>
          <w:rFonts w:ascii="Arial" w:hAnsi="Arial" w:cs="Arial"/>
          <w:bCs/>
          <w:sz w:val="24"/>
          <w:szCs w:val="26"/>
        </w:rPr>
        <w:t xml:space="preserve">. </w:t>
      </w:r>
      <w:r w:rsidR="00D40B25" w:rsidRPr="008E2744">
        <w:rPr>
          <w:rFonts w:ascii="Arial" w:hAnsi="Arial" w:cs="Arial"/>
          <w:bCs/>
          <w:sz w:val="24"/>
          <w:szCs w:val="26"/>
        </w:rPr>
        <w:t xml:space="preserve">Na pozemcích </w:t>
      </w:r>
      <w:r w:rsidR="00543C84" w:rsidRPr="008E2744">
        <w:rPr>
          <w:rFonts w:ascii="Arial" w:hAnsi="Arial" w:cs="Arial"/>
          <w:bCs/>
          <w:sz w:val="24"/>
          <w:szCs w:val="26"/>
        </w:rPr>
        <w:t>proto není nutné</w:t>
      </w:r>
      <w:r w:rsidRPr="008E2744">
        <w:rPr>
          <w:rFonts w:ascii="Arial" w:hAnsi="Arial" w:cs="Arial"/>
          <w:bCs/>
          <w:sz w:val="24"/>
          <w:szCs w:val="26"/>
        </w:rPr>
        <w:t xml:space="preserve"> trvalé </w:t>
      </w:r>
      <w:r w:rsidR="00543C84" w:rsidRPr="008E2744">
        <w:rPr>
          <w:rFonts w:ascii="Arial" w:hAnsi="Arial" w:cs="Arial"/>
          <w:bCs/>
          <w:sz w:val="24"/>
          <w:szCs w:val="26"/>
        </w:rPr>
        <w:t xml:space="preserve">ani dočasné </w:t>
      </w:r>
      <w:r w:rsidRPr="008E2744">
        <w:rPr>
          <w:rFonts w:ascii="Arial" w:hAnsi="Arial" w:cs="Arial"/>
          <w:bCs/>
          <w:sz w:val="24"/>
          <w:szCs w:val="26"/>
        </w:rPr>
        <w:t xml:space="preserve">vynětí </w:t>
      </w:r>
      <w:r w:rsidR="00543C84" w:rsidRPr="008E2744">
        <w:rPr>
          <w:rFonts w:ascii="Arial" w:hAnsi="Arial" w:cs="Arial"/>
          <w:bCs/>
          <w:sz w:val="24"/>
          <w:szCs w:val="26"/>
        </w:rPr>
        <w:t xml:space="preserve">pozemků </w:t>
      </w:r>
      <w:r w:rsidRPr="008E2744">
        <w:rPr>
          <w:rFonts w:ascii="Arial" w:hAnsi="Arial" w:cs="Arial"/>
          <w:bCs/>
          <w:sz w:val="24"/>
          <w:szCs w:val="26"/>
        </w:rPr>
        <w:t>ze ZPF</w:t>
      </w:r>
      <w:r w:rsidR="00543C84" w:rsidRPr="008E2744">
        <w:rPr>
          <w:rFonts w:ascii="Arial" w:hAnsi="Arial" w:cs="Arial"/>
          <w:bCs/>
          <w:sz w:val="24"/>
          <w:szCs w:val="26"/>
        </w:rPr>
        <w:t xml:space="preserve"> nebo pozemků určených k plnění funkce lesa</w:t>
      </w:r>
      <w:r w:rsidRPr="008E2744">
        <w:rPr>
          <w:rFonts w:ascii="Arial" w:hAnsi="Arial" w:cs="Arial"/>
          <w:bCs/>
          <w:sz w:val="24"/>
          <w:szCs w:val="26"/>
        </w:rPr>
        <w:t>.</w:t>
      </w:r>
    </w:p>
    <w:p w14:paraId="4F7B6818" w14:textId="77777777" w:rsidR="004D361E" w:rsidRPr="008E2744" w:rsidRDefault="001D119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k</w:t>
      </w:r>
      <w:r w:rsidR="004D361E" w:rsidRPr="008E2744">
        <w:rPr>
          <w:rFonts w:ascii="Arial" w:hAnsi="Arial" w:cs="Arial"/>
          <w:b/>
          <w:bCs/>
          <w:sz w:val="24"/>
          <w:szCs w:val="26"/>
        </w:rPr>
        <w:t>)</w:t>
      </w:r>
      <w:r w:rsidR="00B27552" w:rsidRPr="008E2744">
        <w:rPr>
          <w:rFonts w:ascii="Arial" w:hAnsi="Arial" w:cs="Arial"/>
          <w:b/>
          <w:bCs/>
          <w:sz w:val="24"/>
          <w:szCs w:val="26"/>
        </w:rPr>
        <w:t xml:space="preserve"> </w:t>
      </w:r>
      <w:r w:rsidR="004D361E" w:rsidRPr="008E2744">
        <w:rPr>
          <w:rFonts w:ascii="Arial" w:hAnsi="Arial" w:cs="Arial"/>
          <w:b/>
          <w:bCs/>
          <w:sz w:val="24"/>
          <w:szCs w:val="26"/>
        </w:rPr>
        <w:t>Územně technické podmínky</w:t>
      </w:r>
    </w:p>
    <w:p w14:paraId="4C552F2B" w14:textId="77777777" w:rsidR="004D361E" w:rsidRPr="008E2744" w:rsidRDefault="004D361E">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Napojení na dopravní infrastrukturu:</w:t>
      </w:r>
    </w:p>
    <w:p w14:paraId="7AFF6546" w14:textId="77777777" w:rsidR="00113C26" w:rsidRPr="008E2744" w:rsidRDefault="004D361E" w:rsidP="00113C26">
      <w:pPr>
        <w:widowControl w:val="0"/>
        <w:autoSpaceDE w:val="0"/>
        <w:spacing w:line="360" w:lineRule="auto"/>
        <w:ind w:firstLine="708"/>
        <w:jc w:val="both"/>
        <w:rPr>
          <w:rFonts w:ascii="Arial" w:hAnsi="Arial" w:cs="Arial"/>
          <w:bCs/>
          <w:sz w:val="24"/>
          <w:szCs w:val="26"/>
        </w:rPr>
      </w:pPr>
      <w:r w:rsidRPr="008E2744">
        <w:rPr>
          <w:rFonts w:ascii="Arial" w:hAnsi="Arial" w:cs="Arial"/>
          <w:bCs/>
          <w:sz w:val="24"/>
          <w:szCs w:val="26"/>
        </w:rPr>
        <w:t xml:space="preserve">Přístup </w:t>
      </w:r>
      <w:r w:rsidR="00A95638" w:rsidRPr="008E2744">
        <w:rPr>
          <w:rFonts w:ascii="Arial" w:hAnsi="Arial" w:cs="Arial"/>
          <w:bCs/>
          <w:sz w:val="24"/>
          <w:szCs w:val="26"/>
        </w:rPr>
        <w:t>k</w:t>
      </w:r>
      <w:r w:rsidR="009C5DFE" w:rsidRPr="008E2744">
        <w:rPr>
          <w:rFonts w:ascii="Arial" w:hAnsi="Arial" w:cs="Arial"/>
          <w:bCs/>
          <w:sz w:val="24"/>
          <w:szCs w:val="26"/>
        </w:rPr>
        <w:t xml:space="preserve">e korytu je po místních zpevněných </w:t>
      </w:r>
      <w:r w:rsidR="00E7100B" w:rsidRPr="008E2744">
        <w:rPr>
          <w:rFonts w:ascii="Arial" w:hAnsi="Arial" w:cs="Arial"/>
          <w:bCs/>
          <w:sz w:val="24"/>
          <w:szCs w:val="26"/>
        </w:rPr>
        <w:t>a nezpevněných</w:t>
      </w:r>
      <w:r w:rsidR="00B27552" w:rsidRPr="008E2744">
        <w:rPr>
          <w:rFonts w:ascii="Arial" w:hAnsi="Arial" w:cs="Arial"/>
          <w:bCs/>
          <w:sz w:val="24"/>
          <w:szCs w:val="26"/>
        </w:rPr>
        <w:t xml:space="preserve"> </w:t>
      </w:r>
      <w:r w:rsidR="009C5DFE" w:rsidRPr="008E2744">
        <w:rPr>
          <w:rFonts w:ascii="Arial" w:hAnsi="Arial" w:cs="Arial"/>
          <w:bCs/>
          <w:sz w:val="24"/>
          <w:szCs w:val="26"/>
        </w:rPr>
        <w:t xml:space="preserve">komunikacích a dále v rámci </w:t>
      </w:r>
      <w:proofErr w:type="gramStart"/>
      <w:r w:rsidR="009C5DFE" w:rsidRPr="008E2744">
        <w:rPr>
          <w:rFonts w:ascii="Arial" w:hAnsi="Arial" w:cs="Arial"/>
          <w:bCs/>
          <w:sz w:val="24"/>
          <w:szCs w:val="26"/>
        </w:rPr>
        <w:t>6m</w:t>
      </w:r>
      <w:proofErr w:type="gramEnd"/>
      <w:r w:rsidR="009C5DFE" w:rsidRPr="008E2744">
        <w:rPr>
          <w:rFonts w:ascii="Arial" w:hAnsi="Arial" w:cs="Arial"/>
          <w:bCs/>
          <w:sz w:val="24"/>
          <w:szCs w:val="26"/>
        </w:rPr>
        <w:t xml:space="preserve"> manipulačního pruhu podél břehů koryta. Povrch manipulačních pruhů je zatravněn.</w:t>
      </w:r>
      <w:r w:rsidR="00B27552" w:rsidRPr="008E2744">
        <w:rPr>
          <w:rFonts w:ascii="Arial" w:hAnsi="Arial" w:cs="Arial"/>
          <w:bCs/>
          <w:sz w:val="24"/>
          <w:szCs w:val="26"/>
        </w:rPr>
        <w:t xml:space="preserve"> </w:t>
      </w:r>
      <w:r w:rsidR="00487400" w:rsidRPr="008E2744">
        <w:rPr>
          <w:rFonts w:ascii="Arial" w:hAnsi="Arial" w:cs="Arial"/>
          <w:bCs/>
          <w:sz w:val="24"/>
          <w:szCs w:val="26"/>
        </w:rPr>
        <w:t xml:space="preserve">V úsecích, kde není možný přístup z břehu, bude nutno provádět přemístění vytěženého materiálu přehozem </w:t>
      </w:r>
      <w:r w:rsidR="00F02B34" w:rsidRPr="008E2744">
        <w:rPr>
          <w:rFonts w:ascii="Arial" w:hAnsi="Arial" w:cs="Arial"/>
          <w:bCs/>
          <w:sz w:val="24"/>
          <w:szCs w:val="26"/>
        </w:rPr>
        <w:t xml:space="preserve">v korytě </w:t>
      </w:r>
      <w:r w:rsidR="00487400" w:rsidRPr="008E2744">
        <w:rPr>
          <w:rFonts w:ascii="Arial" w:hAnsi="Arial" w:cs="Arial"/>
          <w:bCs/>
          <w:sz w:val="24"/>
          <w:szCs w:val="26"/>
        </w:rPr>
        <w:t>až k místu naložení.</w:t>
      </w:r>
      <w:r w:rsidR="00B27552" w:rsidRPr="008E2744">
        <w:rPr>
          <w:rFonts w:ascii="Arial" w:hAnsi="Arial" w:cs="Arial"/>
          <w:bCs/>
          <w:sz w:val="24"/>
          <w:szCs w:val="26"/>
        </w:rPr>
        <w:t xml:space="preserve"> V těchto úsecích bude nutno provádět i přesun veškerého stavebního materiálu korytem.</w:t>
      </w:r>
    </w:p>
    <w:p w14:paraId="1C3F53DD" w14:textId="77777777" w:rsidR="00593F13" w:rsidRDefault="00593F13" w:rsidP="00113C26">
      <w:pPr>
        <w:widowControl w:val="0"/>
        <w:autoSpaceDE w:val="0"/>
        <w:spacing w:line="360" w:lineRule="auto"/>
        <w:jc w:val="both"/>
        <w:rPr>
          <w:rFonts w:ascii="Arial" w:hAnsi="Arial" w:cs="Arial"/>
          <w:b/>
          <w:bCs/>
          <w:sz w:val="24"/>
          <w:szCs w:val="26"/>
        </w:rPr>
      </w:pPr>
    </w:p>
    <w:p w14:paraId="24862EFC" w14:textId="77777777" w:rsidR="00593F13" w:rsidRDefault="00593F13" w:rsidP="00113C26">
      <w:pPr>
        <w:widowControl w:val="0"/>
        <w:autoSpaceDE w:val="0"/>
        <w:spacing w:line="360" w:lineRule="auto"/>
        <w:jc w:val="both"/>
        <w:rPr>
          <w:rFonts w:ascii="Arial" w:hAnsi="Arial" w:cs="Arial"/>
          <w:b/>
          <w:bCs/>
          <w:sz w:val="24"/>
          <w:szCs w:val="26"/>
        </w:rPr>
      </w:pPr>
    </w:p>
    <w:p w14:paraId="32DD3AC6" w14:textId="44810413" w:rsidR="004D361E" w:rsidRPr="008E2744" w:rsidRDefault="004D361E" w:rsidP="00113C26">
      <w:pPr>
        <w:widowControl w:val="0"/>
        <w:autoSpaceDE w:val="0"/>
        <w:spacing w:line="360" w:lineRule="auto"/>
        <w:jc w:val="both"/>
        <w:rPr>
          <w:rFonts w:ascii="Arial" w:hAnsi="Arial" w:cs="Arial"/>
          <w:bCs/>
          <w:sz w:val="24"/>
          <w:szCs w:val="26"/>
        </w:rPr>
      </w:pPr>
      <w:r w:rsidRPr="008E2744">
        <w:rPr>
          <w:rFonts w:ascii="Arial" w:hAnsi="Arial" w:cs="Arial"/>
          <w:b/>
          <w:bCs/>
          <w:sz w:val="24"/>
          <w:szCs w:val="26"/>
        </w:rPr>
        <w:lastRenderedPageBreak/>
        <w:t>Napojení na technickou infrastrukturu:</w:t>
      </w:r>
    </w:p>
    <w:p w14:paraId="04EE8503" w14:textId="77777777" w:rsidR="00CE1B67" w:rsidRPr="008E2744" w:rsidRDefault="00CE1B67" w:rsidP="00CE1B67">
      <w:pPr>
        <w:spacing w:line="360" w:lineRule="auto"/>
        <w:jc w:val="both"/>
        <w:rPr>
          <w:rFonts w:ascii="Arial" w:hAnsi="Arial"/>
          <w:sz w:val="24"/>
          <w:szCs w:val="24"/>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4E5BA63A" w14:textId="77777777" w:rsidR="00113C26" w:rsidRPr="008E2744" w:rsidRDefault="00113C26" w:rsidP="00BC1512">
      <w:pPr>
        <w:spacing w:line="360" w:lineRule="auto"/>
        <w:jc w:val="both"/>
        <w:rPr>
          <w:rFonts w:ascii="Arial" w:hAnsi="Arial" w:cs="Arial"/>
          <w:bCs/>
          <w:sz w:val="24"/>
          <w:szCs w:val="26"/>
        </w:rPr>
      </w:pPr>
      <w:r w:rsidRPr="008E2744">
        <w:rPr>
          <w:rFonts w:ascii="Arial" w:hAnsi="Arial" w:cs="Arial"/>
          <w:bCs/>
          <w:sz w:val="24"/>
          <w:szCs w:val="26"/>
        </w:rPr>
        <w:t xml:space="preserve">Technickou infrastrukturu </w:t>
      </w:r>
      <w:r w:rsidR="00C9069E" w:rsidRPr="008E2744">
        <w:rPr>
          <w:rFonts w:ascii="Arial" w:hAnsi="Arial" w:cs="Arial"/>
          <w:bCs/>
          <w:sz w:val="24"/>
          <w:szCs w:val="26"/>
        </w:rPr>
        <w:t>dokumentace</w:t>
      </w:r>
      <w:r w:rsidRPr="008E2744">
        <w:rPr>
          <w:rFonts w:ascii="Arial" w:hAnsi="Arial" w:cs="Arial"/>
          <w:bCs/>
          <w:sz w:val="24"/>
          <w:szCs w:val="26"/>
        </w:rPr>
        <w:t xml:space="preserve"> neřeší. </w:t>
      </w:r>
      <w:r w:rsidR="00BC1512" w:rsidRPr="008E2744">
        <w:rPr>
          <w:rFonts w:ascii="Arial" w:hAnsi="Arial" w:cs="Arial"/>
          <w:bCs/>
          <w:sz w:val="24"/>
          <w:szCs w:val="26"/>
        </w:rPr>
        <w:t xml:space="preserve">Veškeré objekty v korytě jsou prosté </w:t>
      </w:r>
      <w:r w:rsidR="00C9069E" w:rsidRPr="008E2744">
        <w:rPr>
          <w:rFonts w:ascii="Arial" w:hAnsi="Arial" w:cs="Arial"/>
          <w:bCs/>
          <w:sz w:val="24"/>
          <w:szCs w:val="26"/>
        </w:rPr>
        <w:t xml:space="preserve">zařízení vyžadujících si nutnost napojení na technickou infrastrukturu. </w:t>
      </w:r>
      <w:r w:rsidRPr="008E2744">
        <w:rPr>
          <w:rFonts w:ascii="Arial" w:hAnsi="Arial" w:cs="Arial"/>
          <w:bCs/>
          <w:sz w:val="24"/>
          <w:szCs w:val="26"/>
        </w:rPr>
        <w:t xml:space="preserve">Při provádění stavby budou veškeré mechanismy na vlastní pohon, zdrojem el. energie bude mobilní centrála. </w:t>
      </w:r>
    </w:p>
    <w:p w14:paraId="2D04DF81" w14:textId="77777777" w:rsidR="004D361E" w:rsidRPr="008E2744" w:rsidRDefault="00B13DFE">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l</w:t>
      </w:r>
      <w:r w:rsidR="004D361E" w:rsidRPr="008E2744">
        <w:rPr>
          <w:rFonts w:ascii="Arial" w:hAnsi="Arial" w:cs="Arial"/>
          <w:b/>
          <w:bCs/>
          <w:sz w:val="24"/>
          <w:szCs w:val="26"/>
        </w:rPr>
        <w:t>) Věcné a časové vazby stavby, podmiňující, vyvolané, související investice</w:t>
      </w:r>
    </w:p>
    <w:p w14:paraId="2EFF28F0" w14:textId="77777777" w:rsidR="004D361E" w:rsidRPr="008E2744" w:rsidRDefault="00B13DFE">
      <w:pPr>
        <w:widowControl w:val="0"/>
        <w:autoSpaceDE w:val="0"/>
        <w:spacing w:line="360" w:lineRule="auto"/>
        <w:jc w:val="both"/>
        <w:rPr>
          <w:rFonts w:ascii="Arial" w:hAnsi="Arial" w:cs="Arial"/>
          <w:bCs/>
          <w:sz w:val="24"/>
          <w:szCs w:val="26"/>
        </w:rPr>
      </w:pPr>
      <w:r w:rsidRPr="008E2744">
        <w:rPr>
          <w:rFonts w:ascii="Arial" w:hAnsi="Arial" w:cs="Arial"/>
          <w:bCs/>
          <w:sz w:val="24"/>
          <w:szCs w:val="26"/>
        </w:rPr>
        <w:t>Stavba není časově vázána na jiné stavby, stavbou nejsou vyvolány podmiňující a související investice.</w:t>
      </w:r>
    </w:p>
    <w:p w14:paraId="0DD24732" w14:textId="77777777" w:rsidR="001C07CB" w:rsidRPr="008E2744" w:rsidRDefault="001C07CB" w:rsidP="001C07CB">
      <w:pPr>
        <w:spacing w:line="360" w:lineRule="auto"/>
        <w:jc w:val="both"/>
        <w:rPr>
          <w:rFonts w:ascii="Arial" w:hAnsi="Arial"/>
          <w:b/>
          <w:bCs/>
          <w:sz w:val="24"/>
          <w:szCs w:val="24"/>
        </w:rPr>
      </w:pPr>
      <w:r w:rsidRPr="008E2744">
        <w:rPr>
          <w:rFonts w:ascii="Arial" w:hAnsi="Arial"/>
          <w:b/>
          <w:bCs/>
          <w:sz w:val="24"/>
          <w:szCs w:val="24"/>
        </w:rPr>
        <w:t xml:space="preserve">m) Seznam pozemků a staveb dotčených prováděním stavby </w:t>
      </w:r>
    </w:p>
    <w:p w14:paraId="570211FE" w14:textId="14A687D1" w:rsidR="001C07CB" w:rsidRPr="008E2744" w:rsidRDefault="001C07CB" w:rsidP="001C07CB">
      <w:pPr>
        <w:spacing w:line="360" w:lineRule="auto"/>
        <w:jc w:val="both"/>
        <w:rPr>
          <w:rFonts w:ascii="Arial" w:hAnsi="Arial"/>
          <w:b/>
          <w:bCs/>
          <w:sz w:val="24"/>
          <w:szCs w:val="24"/>
        </w:rPr>
      </w:pPr>
      <w:r w:rsidRPr="008E2744">
        <w:rPr>
          <w:rFonts w:ascii="Arial" w:hAnsi="Arial"/>
          <w:b/>
          <w:bCs/>
          <w:sz w:val="24"/>
          <w:szCs w:val="24"/>
        </w:rPr>
        <w:t>m.1) Pozemky, na nichž se nachází stávající koryto,</w:t>
      </w:r>
      <w:r w:rsidR="00FB3002" w:rsidRPr="008E2744">
        <w:rPr>
          <w:rFonts w:ascii="Arial" w:hAnsi="Arial"/>
          <w:b/>
          <w:bCs/>
          <w:sz w:val="24"/>
          <w:szCs w:val="24"/>
        </w:rPr>
        <w:t xml:space="preserve"> </w:t>
      </w:r>
      <w:r w:rsidRPr="008E2744">
        <w:rPr>
          <w:rFonts w:ascii="Arial" w:hAnsi="Arial"/>
          <w:b/>
          <w:bCs/>
          <w:sz w:val="24"/>
          <w:szCs w:val="24"/>
        </w:rPr>
        <w:t>které se bude opravovat</w:t>
      </w:r>
      <w:r w:rsidR="00FB3002" w:rsidRPr="008E2744">
        <w:rPr>
          <w:rFonts w:ascii="Arial" w:hAnsi="Arial"/>
          <w:b/>
          <w:bCs/>
          <w:sz w:val="24"/>
          <w:szCs w:val="24"/>
        </w:rPr>
        <w:t xml:space="preserve"> </w:t>
      </w:r>
      <w:r w:rsidRPr="008E2744">
        <w:rPr>
          <w:rFonts w:ascii="Arial" w:hAnsi="Arial"/>
          <w:b/>
          <w:bCs/>
          <w:sz w:val="24"/>
          <w:szCs w:val="24"/>
        </w:rPr>
        <w:t>(</w:t>
      </w:r>
      <w:proofErr w:type="spellStart"/>
      <w:r w:rsidRPr="008E2744">
        <w:rPr>
          <w:rFonts w:ascii="Arial" w:hAnsi="Arial"/>
          <w:b/>
          <w:bCs/>
          <w:sz w:val="24"/>
          <w:szCs w:val="24"/>
        </w:rPr>
        <w:t>k.ú</w:t>
      </w:r>
      <w:proofErr w:type="spellEnd"/>
      <w:r w:rsidRPr="008E2744">
        <w:rPr>
          <w:rFonts w:ascii="Arial" w:hAnsi="Arial"/>
          <w:b/>
          <w:bCs/>
          <w:sz w:val="24"/>
          <w:szCs w:val="24"/>
        </w:rPr>
        <w:t>. Chvalčov)</w:t>
      </w:r>
    </w:p>
    <w:p w14:paraId="05792C65" w14:textId="77777777" w:rsidR="001C07CB" w:rsidRPr="008E2744" w:rsidRDefault="001C07CB" w:rsidP="001C07CB">
      <w:pPr>
        <w:spacing w:line="360" w:lineRule="auto"/>
        <w:rPr>
          <w:rFonts w:ascii="Arial" w:hAnsi="Arial"/>
          <w:sz w:val="24"/>
          <w:u w:val="single"/>
        </w:rPr>
      </w:pPr>
      <w:r w:rsidRPr="008E2744">
        <w:rPr>
          <w:rFonts w:ascii="Arial" w:hAnsi="Arial"/>
          <w:sz w:val="24"/>
          <w:u w:val="single"/>
        </w:rPr>
        <w:t>Číslo pozemku</w:t>
      </w:r>
      <w:r w:rsidRPr="008E2744">
        <w:rPr>
          <w:rFonts w:ascii="Arial" w:hAnsi="Arial"/>
          <w:sz w:val="24"/>
          <w:u w:val="single"/>
        </w:rPr>
        <w:tab/>
      </w:r>
      <w:r w:rsidRPr="008E2744">
        <w:rPr>
          <w:rFonts w:ascii="Arial" w:hAnsi="Arial"/>
          <w:sz w:val="24"/>
          <w:u w:val="single"/>
        </w:rPr>
        <w:tab/>
        <w:t>Druh pozemku</w:t>
      </w:r>
      <w:r w:rsidRPr="008E2744">
        <w:rPr>
          <w:rFonts w:ascii="Arial" w:hAnsi="Arial"/>
          <w:sz w:val="24"/>
          <w:u w:val="single"/>
        </w:rPr>
        <w:tab/>
      </w:r>
      <w:r w:rsidRPr="008E2744">
        <w:rPr>
          <w:rFonts w:ascii="Arial" w:hAnsi="Arial"/>
          <w:sz w:val="24"/>
          <w:u w:val="single"/>
        </w:rPr>
        <w:tab/>
        <w:t>Vlastník, jméno, adresa</w:t>
      </w:r>
    </w:p>
    <w:p w14:paraId="14A8E07B"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1170/14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DB89498"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D2950C1"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1170/15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50BC52B"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3F97E048"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408405F2"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3E4DBF3"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DD6B440"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0CDACDA"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1170/16</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7D6D0A79"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B37B7A5"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1170/28</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38D202B"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DC6BE08" w14:textId="77777777" w:rsidR="00593F13" w:rsidRDefault="00593F13" w:rsidP="001C07CB">
      <w:pPr>
        <w:jc w:val="both"/>
        <w:rPr>
          <w:rFonts w:ascii="Arial" w:hAnsi="Arial" w:cs="Arial"/>
          <w:szCs w:val="18"/>
        </w:rPr>
      </w:pPr>
    </w:p>
    <w:p w14:paraId="5817C253" w14:textId="4AC54A78" w:rsidR="001C07CB" w:rsidRPr="008E2744" w:rsidRDefault="001C07CB" w:rsidP="001C07CB">
      <w:pPr>
        <w:jc w:val="both"/>
        <w:rPr>
          <w:rFonts w:ascii="Segoe UI" w:hAnsi="Segoe UI" w:cs="Segoe UI"/>
          <w:shd w:val="clear" w:color="auto" w:fill="FEFEFE"/>
        </w:rPr>
      </w:pPr>
      <w:r w:rsidRPr="008E2744">
        <w:rPr>
          <w:rFonts w:ascii="Arial" w:hAnsi="Arial" w:cs="Arial"/>
          <w:szCs w:val="18"/>
        </w:rPr>
        <w:lastRenderedPageBreak/>
        <w:t>1170/18</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286C68B"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77B748D"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1170/17</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46330596"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E6A2675"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1170/12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9521D9D"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E46D1F9"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1187/1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DF2114E"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A8E9AA0"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1170/30</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7BCEDC4A"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9E5FFDD"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1181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7959A3A"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14A6DD9"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1169/2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7F65024F"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11680CA"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1166/1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757BB65"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3BBCEEC1"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1166/2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A202C84"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F58ABF5"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1166/3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7C98DFA"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7A587D98"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1166/4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FD71EE4"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AC8CF3E"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1166/5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4C36321"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6BEA827"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1165/15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B45BEBB" w14:textId="6EF7C25A"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0052444E"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EB9218F"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1185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F492A6B"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4ECF895"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1184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20917F7"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1E91C2D"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1165/10</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6EA9BB9"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164FCF2"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1165/13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A48C09C"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D95A7EC" w14:textId="77777777" w:rsidR="00B018B4" w:rsidRPr="008E2744" w:rsidRDefault="001C07CB" w:rsidP="00B018B4">
      <w:pPr>
        <w:jc w:val="both"/>
        <w:rPr>
          <w:rFonts w:ascii="Segoe UI" w:hAnsi="Segoe UI" w:cs="Segoe UI"/>
          <w:shd w:val="clear" w:color="auto" w:fill="FEFEFE"/>
        </w:rPr>
      </w:pPr>
      <w:r w:rsidRPr="008E2744">
        <w:rPr>
          <w:rFonts w:ascii="Segoe UI" w:hAnsi="Segoe UI" w:cs="Segoe UI"/>
        </w:rPr>
        <w:lastRenderedPageBreak/>
        <w:t>1182/1</w:t>
      </w:r>
      <w:r w:rsidRPr="008E2744">
        <w:rPr>
          <w:rFonts w:ascii="Segoe UI" w:hAnsi="Segoe UI" w:cs="Segoe UI"/>
        </w:rPr>
        <w:tab/>
      </w:r>
      <w:r w:rsidRPr="008E2744">
        <w:rPr>
          <w:rFonts w:ascii="Segoe UI" w:hAnsi="Segoe UI" w:cs="Segoe UI"/>
        </w:rPr>
        <w:tab/>
      </w:r>
      <w:r w:rsidRPr="008E2744">
        <w:rPr>
          <w:rFonts w:ascii="Segoe UI" w:hAnsi="Segoe UI" w:cs="Segoe UI"/>
        </w:rPr>
        <w:tab/>
      </w:r>
      <w:r w:rsidRPr="008E2744">
        <w:rPr>
          <w:rFonts w:ascii="Segoe UI" w:hAnsi="Segoe UI" w:cs="Segoe UI"/>
        </w:rPr>
        <w:tab/>
        <w:t>ostatní plocha</w:t>
      </w:r>
      <w:r w:rsidRPr="008E2744">
        <w:rPr>
          <w:rFonts w:ascii="Segoe UI" w:hAnsi="Segoe UI" w:cs="Segoe UI"/>
        </w:rPr>
        <w:tab/>
      </w:r>
      <w:r w:rsidRPr="008E2744">
        <w:rPr>
          <w:rFonts w:ascii="Segoe UI" w:hAnsi="Segoe UI" w:cs="Segoe UI"/>
        </w:rPr>
        <w:tab/>
      </w:r>
      <w:r w:rsidRPr="008E2744">
        <w:rPr>
          <w:rFonts w:ascii="Segoe UI" w:hAnsi="Segoe UI" w:cs="Segoe UI"/>
        </w:rPr>
        <w:tab/>
      </w:r>
      <w:r w:rsidR="00B018B4" w:rsidRPr="008E2744">
        <w:rPr>
          <w:rFonts w:ascii="Segoe UI" w:hAnsi="Segoe UI" w:cs="Segoe UI"/>
          <w:shd w:val="clear" w:color="auto" w:fill="FEFEFE"/>
        </w:rPr>
        <w:t>Česká republika,</w:t>
      </w:r>
    </w:p>
    <w:p w14:paraId="03516F05" w14:textId="17013D8C" w:rsidR="001C07CB" w:rsidRDefault="00B018B4" w:rsidP="00B018B4">
      <w:pPr>
        <w:pStyle w:val="Default"/>
        <w:ind w:left="708" w:hanging="708"/>
        <w:jc w:val="both"/>
        <w:rPr>
          <w:rFonts w:ascii="Segoe UI" w:hAnsi="Segoe UI" w:cs="Segoe UI"/>
          <w:sz w:val="20"/>
          <w:szCs w:val="20"/>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B018B4">
        <w:rPr>
          <w:rFonts w:ascii="Segoe UI" w:hAnsi="Segoe UI" w:cs="Segoe UI"/>
          <w:sz w:val="20"/>
          <w:szCs w:val="20"/>
          <w:shd w:val="clear" w:color="auto" w:fill="FEFEFE"/>
        </w:rPr>
        <w:t xml:space="preserve">Povodí Moravy, </w:t>
      </w:r>
      <w:proofErr w:type="spellStart"/>
      <w:r w:rsidRPr="00B018B4">
        <w:rPr>
          <w:rFonts w:ascii="Segoe UI" w:hAnsi="Segoe UI" w:cs="Segoe UI"/>
          <w:sz w:val="20"/>
          <w:szCs w:val="20"/>
          <w:shd w:val="clear" w:color="auto" w:fill="FEFEFE"/>
        </w:rPr>
        <w:t>s.p</w:t>
      </w:r>
      <w:proofErr w:type="spellEnd"/>
      <w:r w:rsidRPr="00B018B4">
        <w:rPr>
          <w:rFonts w:ascii="Segoe UI" w:hAnsi="Segoe UI" w:cs="Segoe UI"/>
          <w:sz w:val="20"/>
          <w:szCs w:val="20"/>
          <w:shd w:val="clear" w:color="auto" w:fill="FEFEFE"/>
        </w:rPr>
        <w:t xml:space="preserve">., Dřevařská 932/11, </w:t>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t>Veveří, 60200 Brno</w:t>
      </w:r>
    </w:p>
    <w:p w14:paraId="76FD23F1" w14:textId="61C1746B" w:rsidR="0095404D" w:rsidRPr="008E2744" w:rsidRDefault="0095404D" w:rsidP="0095404D">
      <w:pPr>
        <w:jc w:val="both"/>
        <w:rPr>
          <w:rFonts w:ascii="Segoe UI" w:hAnsi="Segoe UI" w:cs="Segoe UI"/>
          <w:shd w:val="clear" w:color="auto" w:fill="FEFEFE"/>
        </w:rPr>
      </w:pPr>
      <w:r>
        <w:rPr>
          <w:rFonts w:ascii="Segoe UI" w:hAnsi="Segoe UI" w:cs="Segoe UI"/>
        </w:rPr>
        <w:t>1165/11</w:t>
      </w:r>
      <w:r w:rsidRPr="008E2744">
        <w:rPr>
          <w:rFonts w:ascii="Segoe UI" w:hAnsi="Segoe UI" w:cs="Segoe UI"/>
        </w:rPr>
        <w:tab/>
      </w:r>
      <w:r w:rsidRPr="008E2744">
        <w:rPr>
          <w:rFonts w:ascii="Segoe UI" w:hAnsi="Segoe UI" w:cs="Segoe UI"/>
        </w:rPr>
        <w:tab/>
      </w:r>
      <w:r w:rsidRPr="008E2744">
        <w:rPr>
          <w:rFonts w:ascii="Segoe UI" w:hAnsi="Segoe UI" w:cs="Segoe UI"/>
        </w:rPr>
        <w:tab/>
        <w:t>ostatní plocha</w:t>
      </w:r>
      <w:r w:rsidRPr="008E2744">
        <w:rPr>
          <w:rFonts w:ascii="Segoe UI" w:hAnsi="Segoe UI" w:cs="Segoe UI"/>
        </w:rPr>
        <w:tab/>
      </w:r>
      <w:r w:rsidRPr="008E2744">
        <w:rPr>
          <w:rFonts w:ascii="Segoe UI" w:hAnsi="Segoe UI" w:cs="Segoe UI"/>
        </w:rPr>
        <w:tab/>
      </w:r>
      <w:r w:rsidRPr="008E2744">
        <w:rPr>
          <w:rFonts w:ascii="Segoe UI" w:hAnsi="Segoe UI" w:cs="Segoe UI"/>
        </w:rPr>
        <w:tab/>
      </w:r>
      <w:r w:rsidRPr="008E2744">
        <w:rPr>
          <w:rFonts w:ascii="Segoe UI" w:hAnsi="Segoe UI" w:cs="Segoe UI"/>
          <w:shd w:val="clear" w:color="auto" w:fill="FEFEFE"/>
        </w:rPr>
        <w:t>Česká republika,</w:t>
      </w:r>
    </w:p>
    <w:p w14:paraId="6858C038" w14:textId="77777777" w:rsidR="0095404D" w:rsidRPr="00B018B4" w:rsidRDefault="0095404D" w:rsidP="0095404D">
      <w:pPr>
        <w:pStyle w:val="Default"/>
        <w:ind w:left="708" w:hanging="708"/>
        <w:jc w:val="both"/>
        <w:rPr>
          <w:rFonts w:ascii="Segoe UI" w:hAnsi="Segoe UI" w:cs="Segoe UI"/>
          <w:sz w:val="20"/>
          <w:szCs w:val="20"/>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B018B4">
        <w:rPr>
          <w:rFonts w:ascii="Segoe UI" w:hAnsi="Segoe UI" w:cs="Segoe UI"/>
          <w:sz w:val="20"/>
          <w:szCs w:val="20"/>
          <w:shd w:val="clear" w:color="auto" w:fill="FEFEFE"/>
        </w:rPr>
        <w:t xml:space="preserve">Povodí Moravy, </w:t>
      </w:r>
      <w:proofErr w:type="spellStart"/>
      <w:r w:rsidRPr="00B018B4">
        <w:rPr>
          <w:rFonts w:ascii="Segoe UI" w:hAnsi="Segoe UI" w:cs="Segoe UI"/>
          <w:sz w:val="20"/>
          <w:szCs w:val="20"/>
          <w:shd w:val="clear" w:color="auto" w:fill="FEFEFE"/>
        </w:rPr>
        <w:t>s.p</w:t>
      </w:r>
      <w:proofErr w:type="spellEnd"/>
      <w:r w:rsidRPr="00B018B4">
        <w:rPr>
          <w:rFonts w:ascii="Segoe UI" w:hAnsi="Segoe UI" w:cs="Segoe UI"/>
          <w:sz w:val="20"/>
          <w:szCs w:val="20"/>
          <w:shd w:val="clear" w:color="auto" w:fill="FEFEFE"/>
        </w:rPr>
        <w:t xml:space="preserve">., Dřevařská 932/11, </w:t>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t>Veveří, 60200 Brno</w:t>
      </w:r>
    </w:p>
    <w:p w14:paraId="2FD3254C" w14:textId="7634C6F4" w:rsidR="0095404D" w:rsidRPr="008E2744" w:rsidRDefault="0095404D" w:rsidP="0095404D">
      <w:pPr>
        <w:jc w:val="both"/>
        <w:rPr>
          <w:rFonts w:ascii="Segoe UI" w:hAnsi="Segoe UI" w:cs="Segoe UI"/>
          <w:shd w:val="clear" w:color="auto" w:fill="FEFEFE"/>
        </w:rPr>
      </w:pPr>
      <w:r>
        <w:rPr>
          <w:rFonts w:ascii="Segoe UI" w:hAnsi="Segoe UI" w:cs="Segoe UI"/>
        </w:rPr>
        <w:t>1169/5</w:t>
      </w:r>
      <w:r>
        <w:rPr>
          <w:rFonts w:ascii="Segoe UI" w:hAnsi="Segoe UI" w:cs="Segoe UI"/>
        </w:rPr>
        <w:tab/>
      </w:r>
      <w:r w:rsidRPr="008E2744">
        <w:rPr>
          <w:rFonts w:ascii="Segoe UI" w:hAnsi="Segoe UI" w:cs="Segoe UI"/>
        </w:rPr>
        <w:tab/>
      </w:r>
      <w:r w:rsidRPr="008E2744">
        <w:rPr>
          <w:rFonts w:ascii="Segoe UI" w:hAnsi="Segoe UI" w:cs="Segoe UI"/>
        </w:rPr>
        <w:tab/>
      </w:r>
      <w:r w:rsidRPr="008E2744">
        <w:rPr>
          <w:rFonts w:ascii="Segoe UI" w:hAnsi="Segoe UI" w:cs="Segoe UI"/>
        </w:rPr>
        <w:tab/>
        <w:t>ostatní plocha</w:t>
      </w:r>
      <w:r w:rsidRPr="008E2744">
        <w:rPr>
          <w:rFonts w:ascii="Segoe UI" w:hAnsi="Segoe UI" w:cs="Segoe UI"/>
        </w:rPr>
        <w:tab/>
      </w:r>
      <w:r w:rsidRPr="008E2744">
        <w:rPr>
          <w:rFonts w:ascii="Segoe UI" w:hAnsi="Segoe UI" w:cs="Segoe UI"/>
        </w:rPr>
        <w:tab/>
      </w:r>
      <w:r w:rsidRPr="008E2744">
        <w:rPr>
          <w:rFonts w:ascii="Segoe UI" w:hAnsi="Segoe UI" w:cs="Segoe UI"/>
        </w:rPr>
        <w:tab/>
      </w:r>
      <w:r w:rsidRPr="008E2744">
        <w:rPr>
          <w:rFonts w:ascii="Segoe UI" w:hAnsi="Segoe UI" w:cs="Segoe UI"/>
          <w:shd w:val="clear" w:color="auto" w:fill="FEFEFE"/>
        </w:rPr>
        <w:t>Česká republika,</w:t>
      </w:r>
    </w:p>
    <w:p w14:paraId="524A9F3D" w14:textId="77777777" w:rsidR="0095404D" w:rsidRPr="00B018B4" w:rsidRDefault="0095404D" w:rsidP="0095404D">
      <w:pPr>
        <w:pStyle w:val="Default"/>
        <w:ind w:left="708" w:hanging="708"/>
        <w:jc w:val="both"/>
        <w:rPr>
          <w:rFonts w:ascii="Segoe UI" w:hAnsi="Segoe UI" w:cs="Segoe UI"/>
          <w:sz w:val="20"/>
          <w:szCs w:val="20"/>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B018B4">
        <w:rPr>
          <w:rFonts w:ascii="Segoe UI" w:hAnsi="Segoe UI" w:cs="Segoe UI"/>
          <w:sz w:val="20"/>
          <w:szCs w:val="20"/>
          <w:shd w:val="clear" w:color="auto" w:fill="FEFEFE"/>
        </w:rPr>
        <w:t xml:space="preserve">Povodí Moravy, </w:t>
      </w:r>
      <w:proofErr w:type="spellStart"/>
      <w:r w:rsidRPr="00B018B4">
        <w:rPr>
          <w:rFonts w:ascii="Segoe UI" w:hAnsi="Segoe UI" w:cs="Segoe UI"/>
          <w:sz w:val="20"/>
          <w:szCs w:val="20"/>
          <w:shd w:val="clear" w:color="auto" w:fill="FEFEFE"/>
        </w:rPr>
        <w:t>s.p</w:t>
      </w:r>
      <w:proofErr w:type="spellEnd"/>
      <w:r w:rsidRPr="00B018B4">
        <w:rPr>
          <w:rFonts w:ascii="Segoe UI" w:hAnsi="Segoe UI" w:cs="Segoe UI"/>
          <w:sz w:val="20"/>
          <w:szCs w:val="20"/>
          <w:shd w:val="clear" w:color="auto" w:fill="FEFEFE"/>
        </w:rPr>
        <w:t xml:space="preserve">., Dřevařská 932/11, </w:t>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r>
      <w:r w:rsidRPr="00B018B4">
        <w:rPr>
          <w:rFonts w:ascii="Segoe UI" w:hAnsi="Segoe UI" w:cs="Segoe UI"/>
          <w:sz w:val="20"/>
          <w:szCs w:val="20"/>
          <w:shd w:val="clear" w:color="auto" w:fill="FEFEFE"/>
        </w:rPr>
        <w:tab/>
        <w:t>Veveří, 60200 Brno</w:t>
      </w:r>
    </w:p>
    <w:p w14:paraId="25A2F0D0" w14:textId="77777777" w:rsidR="0095404D" w:rsidRPr="00B018B4" w:rsidRDefault="0095404D" w:rsidP="00B018B4">
      <w:pPr>
        <w:pStyle w:val="Default"/>
        <w:ind w:left="708" w:hanging="708"/>
        <w:jc w:val="both"/>
        <w:rPr>
          <w:rFonts w:ascii="Segoe UI" w:hAnsi="Segoe UI" w:cs="Segoe UI"/>
          <w:sz w:val="20"/>
          <w:szCs w:val="20"/>
        </w:rPr>
      </w:pPr>
    </w:p>
    <w:p w14:paraId="661CC517" w14:textId="77777777" w:rsidR="001C07CB" w:rsidRPr="008E2744" w:rsidRDefault="001C07CB" w:rsidP="001C07CB">
      <w:pPr>
        <w:spacing w:line="360" w:lineRule="auto"/>
        <w:jc w:val="both"/>
        <w:rPr>
          <w:rFonts w:ascii="Arial" w:hAnsi="Arial"/>
          <w:b/>
          <w:bCs/>
          <w:sz w:val="24"/>
          <w:szCs w:val="24"/>
        </w:rPr>
      </w:pPr>
      <w:r w:rsidRPr="008E2744">
        <w:rPr>
          <w:rFonts w:ascii="Arial" w:hAnsi="Arial"/>
          <w:b/>
          <w:bCs/>
          <w:sz w:val="24"/>
          <w:szCs w:val="24"/>
        </w:rPr>
        <w:t xml:space="preserve">m.2) Pozemky, na nichž se nachází stávající </w:t>
      </w:r>
      <w:proofErr w:type="spellStart"/>
      <w:proofErr w:type="gramStart"/>
      <w:r w:rsidRPr="008E2744">
        <w:rPr>
          <w:rFonts w:ascii="Arial" w:hAnsi="Arial"/>
          <w:b/>
          <w:bCs/>
          <w:sz w:val="24"/>
          <w:szCs w:val="24"/>
        </w:rPr>
        <w:t>koryto,které</w:t>
      </w:r>
      <w:proofErr w:type="spellEnd"/>
      <w:proofErr w:type="gramEnd"/>
      <w:r w:rsidRPr="008E2744">
        <w:rPr>
          <w:rFonts w:ascii="Arial" w:hAnsi="Arial"/>
          <w:b/>
          <w:bCs/>
          <w:sz w:val="24"/>
          <w:szCs w:val="24"/>
        </w:rPr>
        <w:t xml:space="preserve"> se bude opravovat (</w:t>
      </w:r>
      <w:proofErr w:type="spellStart"/>
      <w:r w:rsidRPr="008E2744">
        <w:rPr>
          <w:rFonts w:ascii="Arial" w:hAnsi="Arial"/>
          <w:b/>
          <w:bCs/>
          <w:sz w:val="24"/>
          <w:szCs w:val="24"/>
        </w:rPr>
        <w:t>k.ú</w:t>
      </w:r>
      <w:proofErr w:type="spellEnd"/>
      <w:r w:rsidRPr="008E2744">
        <w:rPr>
          <w:rFonts w:ascii="Arial" w:hAnsi="Arial"/>
          <w:b/>
          <w:bCs/>
          <w:sz w:val="24"/>
          <w:szCs w:val="24"/>
        </w:rPr>
        <w:t>. Chvalčova Lhota)</w:t>
      </w:r>
    </w:p>
    <w:p w14:paraId="78C1FEFD" w14:textId="77777777" w:rsidR="001C07CB" w:rsidRPr="008E2744" w:rsidRDefault="001C07CB" w:rsidP="001C07CB">
      <w:pPr>
        <w:spacing w:line="360" w:lineRule="auto"/>
        <w:rPr>
          <w:rFonts w:ascii="Arial" w:hAnsi="Arial"/>
          <w:sz w:val="24"/>
          <w:u w:val="single"/>
        </w:rPr>
      </w:pPr>
      <w:r w:rsidRPr="008E2744">
        <w:rPr>
          <w:rFonts w:ascii="Arial" w:hAnsi="Arial"/>
          <w:sz w:val="24"/>
          <w:u w:val="single"/>
        </w:rPr>
        <w:t>Číslo pozemku</w:t>
      </w:r>
      <w:r w:rsidRPr="008E2744">
        <w:rPr>
          <w:rFonts w:ascii="Arial" w:hAnsi="Arial"/>
          <w:sz w:val="24"/>
          <w:u w:val="single"/>
        </w:rPr>
        <w:tab/>
      </w:r>
      <w:r w:rsidRPr="008E2744">
        <w:rPr>
          <w:rFonts w:ascii="Arial" w:hAnsi="Arial"/>
          <w:sz w:val="24"/>
          <w:u w:val="single"/>
        </w:rPr>
        <w:tab/>
        <w:t>Druh pozemku</w:t>
      </w:r>
      <w:r w:rsidRPr="008E2744">
        <w:rPr>
          <w:rFonts w:ascii="Arial" w:hAnsi="Arial"/>
          <w:sz w:val="24"/>
          <w:u w:val="single"/>
        </w:rPr>
        <w:tab/>
      </w:r>
      <w:r w:rsidRPr="008E2744">
        <w:rPr>
          <w:rFonts w:ascii="Arial" w:hAnsi="Arial"/>
          <w:sz w:val="24"/>
          <w:u w:val="single"/>
        </w:rPr>
        <w:tab/>
        <w:t>Vlastník, jméno, adresa</w:t>
      </w:r>
    </w:p>
    <w:p w14:paraId="2C909462" w14:textId="22D6A4D7" w:rsidR="00A52157" w:rsidRPr="008E2744" w:rsidRDefault="00A52157" w:rsidP="001C07CB">
      <w:pPr>
        <w:jc w:val="both"/>
        <w:rPr>
          <w:rFonts w:ascii="Arial" w:hAnsi="Arial" w:cs="Arial"/>
          <w:szCs w:val="18"/>
        </w:rPr>
      </w:pPr>
      <w:r w:rsidRPr="008E2744">
        <w:rPr>
          <w:rFonts w:ascii="Arial" w:hAnsi="Arial" w:cs="Arial"/>
          <w:szCs w:val="18"/>
        </w:rPr>
        <w:t>660</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proofErr w:type="spellStart"/>
      <w:r w:rsidRPr="008E2744">
        <w:rPr>
          <w:rFonts w:ascii="Arial" w:hAnsi="Arial" w:cs="Arial"/>
          <w:szCs w:val="18"/>
        </w:rPr>
        <w:t>Janováč</w:t>
      </w:r>
      <w:proofErr w:type="spellEnd"/>
      <w:r w:rsidRPr="008E2744">
        <w:rPr>
          <w:rFonts w:ascii="Arial" w:hAnsi="Arial" w:cs="Arial"/>
          <w:szCs w:val="18"/>
        </w:rPr>
        <w:t xml:space="preserve"> Petr, Obřanská 644, 76872 </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Chvalčov</w:t>
      </w:r>
    </w:p>
    <w:p w14:paraId="6ADB16D4" w14:textId="113ECA53" w:rsidR="00A52157" w:rsidRPr="008E2744" w:rsidRDefault="00A52157" w:rsidP="001C07CB">
      <w:pPr>
        <w:jc w:val="both"/>
        <w:rPr>
          <w:rFonts w:ascii="Arial" w:hAnsi="Arial" w:cs="Arial"/>
          <w:szCs w:val="18"/>
        </w:rPr>
      </w:pP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proofErr w:type="spellStart"/>
      <w:r w:rsidRPr="008E2744">
        <w:rPr>
          <w:rFonts w:ascii="Arial" w:hAnsi="Arial" w:cs="Arial"/>
          <w:szCs w:val="18"/>
        </w:rPr>
        <w:t>Janováčová</w:t>
      </w:r>
      <w:proofErr w:type="spellEnd"/>
      <w:r w:rsidRPr="008E2744">
        <w:rPr>
          <w:rFonts w:ascii="Arial" w:hAnsi="Arial" w:cs="Arial"/>
          <w:szCs w:val="18"/>
        </w:rPr>
        <w:t xml:space="preserve"> Irena, Obřanská 644, </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76872, Chvalčov</w:t>
      </w:r>
    </w:p>
    <w:p w14:paraId="45601583"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646/1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226281F"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CDDE575"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663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47B89C2F"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04C9962"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662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5A50410"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699D440"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646/4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6704715"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C63D46F"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CD97E12"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EC6208E"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1DB9AE9"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0D2C6BE"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647/15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711F48A7"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8332282"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CBFA82C"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FA37CBF"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647/12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DF58047"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7914ACA0"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92F785A"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D28E2D9"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647/6</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4493639E"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561747F"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lastRenderedPageBreak/>
        <w:t>647/9</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6BF0CA4"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A54EDFB"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647/13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73AA06F"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F298B87"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7DAA5A4"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7A11581F"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648/21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66E8B69"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9E6EF38"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648/22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B741A67"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02599D8"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648/19</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D8B9E54"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3045D276"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648/18</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1A7C7D9"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CAA6E2E"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648/17</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151A3D7"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4075F3C"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648/15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9DD6726"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DCAFB49"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648/14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1F172199"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5570AAA5"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683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E4F6165"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14DABF6" w14:textId="3AC27F93" w:rsidR="001C07CB" w:rsidRPr="008E2744" w:rsidRDefault="001C07CB" w:rsidP="0052444E">
      <w:pPr>
        <w:pStyle w:val="Default"/>
        <w:jc w:val="both"/>
        <w:rPr>
          <w:rFonts w:ascii="Segoe UI" w:hAnsi="Segoe UI" w:cs="Segoe UI"/>
          <w:color w:val="auto"/>
          <w:sz w:val="20"/>
          <w:szCs w:val="20"/>
        </w:rPr>
      </w:pPr>
      <w:r w:rsidRPr="008E2744">
        <w:rPr>
          <w:rFonts w:ascii="Segoe UI" w:hAnsi="Segoe UI" w:cs="Segoe UI"/>
          <w:color w:val="auto"/>
          <w:sz w:val="20"/>
          <w:szCs w:val="20"/>
        </w:rPr>
        <w:t>648/20</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t>ostatní plocha</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0052444E" w:rsidRPr="008E2744">
        <w:rPr>
          <w:rFonts w:ascii="Segoe UI" w:hAnsi="Segoe UI" w:cs="Segoe UI"/>
          <w:color w:val="auto"/>
          <w:sz w:val="20"/>
          <w:szCs w:val="20"/>
        </w:rPr>
        <w:t xml:space="preserve">Obec Chvalčov, Obřanská 145, 76872 </w:t>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t>Chvalčov</w:t>
      </w:r>
    </w:p>
    <w:p w14:paraId="6AFF352C" w14:textId="6AFA5A66" w:rsidR="001C07CB" w:rsidRPr="008E2744" w:rsidRDefault="001C07CB" w:rsidP="0052444E">
      <w:pPr>
        <w:pStyle w:val="Default"/>
        <w:ind w:left="708" w:hanging="708"/>
        <w:jc w:val="both"/>
        <w:rPr>
          <w:rFonts w:ascii="Segoe UI" w:hAnsi="Segoe UI" w:cs="Segoe UI"/>
          <w:color w:val="auto"/>
        </w:rPr>
      </w:pPr>
      <w:r w:rsidRPr="008E2744">
        <w:rPr>
          <w:rFonts w:ascii="Segoe UI" w:hAnsi="Segoe UI" w:cs="Segoe UI"/>
          <w:color w:val="auto"/>
          <w:sz w:val="20"/>
          <w:szCs w:val="20"/>
        </w:rPr>
        <w:t>648/16</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t>ostatní plocha</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0052444E" w:rsidRPr="008E2744">
        <w:rPr>
          <w:rFonts w:ascii="Segoe UI" w:hAnsi="Segoe UI" w:cs="Segoe UI"/>
          <w:color w:val="auto"/>
          <w:sz w:val="20"/>
          <w:szCs w:val="20"/>
        </w:rPr>
        <w:t xml:space="preserve">Obec Chvalčov, Obřanská 145, 76872 </w:t>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t>Chvalčov</w:t>
      </w:r>
    </w:p>
    <w:p w14:paraId="4DBD40CB" w14:textId="735598BE" w:rsidR="001C07CB" w:rsidRPr="008E2744" w:rsidRDefault="001C07CB" w:rsidP="0052444E">
      <w:pPr>
        <w:pStyle w:val="Default"/>
        <w:jc w:val="both"/>
        <w:rPr>
          <w:rFonts w:ascii="Segoe UI" w:hAnsi="Segoe UI" w:cs="Segoe UI"/>
          <w:color w:val="auto"/>
        </w:rPr>
      </w:pPr>
      <w:r w:rsidRPr="008E2744">
        <w:rPr>
          <w:rFonts w:ascii="Segoe UI" w:hAnsi="Segoe UI" w:cs="Segoe UI"/>
          <w:color w:val="auto"/>
          <w:sz w:val="20"/>
          <w:szCs w:val="20"/>
        </w:rPr>
        <w:t>648/13</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t>ostatní plocha</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0052444E" w:rsidRPr="008E2744">
        <w:rPr>
          <w:rFonts w:ascii="Segoe UI" w:hAnsi="Segoe UI" w:cs="Segoe UI"/>
          <w:color w:val="auto"/>
          <w:sz w:val="20"/>
          <w:szCs w:val="20"/>
        </w:rPr>
        <w:t xml:space="preserve">Obec Chvalčov, Obřanská 145, 76872 </w:t>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t>Chvalčov</w:t>
      </w:r>
    </w:p>
    <w:p w14:paraId="675E03C2" w14:textId="572C45E1" w:rsidR="001C07CB" w:rsidRPr="008E2744" w:rsidRDefault="001C07CB" w:rsidP="0052444E">
      <w:pPr>
        <w:pStyle w:val="Default"/>
        <w:ind w:left="708" w:hanging="708"/>
        <w:jc w:val="both"/>
        <w:rPr>
          <w:rFonts w:ascii="Segoe UI" w:hAnsi="Segoe UI" w:cs="Segoe UI"/>
          <w:color w:val="auto"/>
        </w:rPr>
      </w:pPr>
      <w:r w:rsidRPr="008E2744">
        <w:rPr>
          <w:rFonts w:ascii="Segoe UI" w:hAnsi="Segoe UI" w:cs="Segoe UI"/>
          <w:color w:val="auto"/>
          <w:sz w:val="20"/>
          <w:szCs w:val="20"/>
        </w:rPr>
        <w:t>682</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t>ostatní plocha</w:t>
      </w:r>
      <w:r w:rsidRPr="008E2744">
        <w:rPr>
          <w:rFonts w:ascii="Segoe UI" w:hAnsi="Segoe UI" w:cs="Segoe UI"/>
          <w:color w:val="auto"/>
          <w:sz w:val="20"/>
          <w:szCs w:val="20"/>
        </w:rPr>
        <w:tab/>
      </w:r>
      <w:r w:rsidRPr="008E2744">
        <w:rPr>
          <w:rFonts w:ascii="Segoe UI" w:hAnsi="Segoe UI" w:cs="Segoe UI"/>
          <w:color w:val="auto"/>
          <w:sz w:val="20"/>
          <w:szCs w:val="20"/>
        </w:rPr>
        <w:tab/>
      </w:r>
      <w:r w:rsidRPr="008E2744">
        <w:rPr>
          <w:rFonts w:ascii="Segoe UI" w:hAnsi="Segoe UI" w:cs="Segoe UI"/>
          <w:color w:val="auto"/>
          <w:sz w:val="20"/>
          <w:szCs w:val="20"/>
        </w:rPr>
        <w:tab/>
      </w:r>
      <w:r w:rsidR="0052444E" w:rsidRPr="008E2744">
        <w:rPr>
          <w:rFonts w:ascii="Segoe UI" w:hAnsi="Segoe UI" w:cs="Segoe UI"/>
          <w:color w:val="auto"/>
          <w:sz w:val="20"/>
          <w:szCs w:val="20"/>
        </w:rPr>
        <w:t xml:space="preserve">Obec Chvalčov, Obřanská 145, 76872 </w:t>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r>
      <w:r w:rsidR="0052444E" w:rsidRPr="008E2744">
        <w:rPr>
          <w:rFonts w:ascii="Segoe UI" w:hAnsi="Segoe UI" w:cs="Segoe UI"/>
          <w:color w:val="auto"/>
          <w:sz w:val="20"/>
          <w:szCs w:val="20"/>
        </w:rPr>
        <w:tab/>
        <w:t>Chvalčov</w:t>
      </w:r>
    </w:p>
    <w:p w14:paraId="1CC3154D" w14:textId="77777777" w:rsidR="001C07CB" w:rsidRPr="008E2744" w:rsidRDefault="001C07CB" w:rsidP="001C07CB">
      <w:pPr>
        <w:jc w:val="both"/>
        <w:rPr>
          <w:rFonts w:ascii="Segoe UI" w:hAnsi="Segoe UI" w:cs="Segoe UI"/>
          <w:lang w:eastAsia="cs-CZ"/>
        </w:rPr>
      </w:pPr>
    </w:p>
    <w:p w14:paraId="0314ED10" w14:textId="77777777" w:rsidR="001C07CB" w:rsidRPr="008E2744" w:rsidRDefault="001C07CB" w:rsidP="001C07CB">
      <w:pPr>
        <w:jc w:val="both"/>
        <w:rPr>
          <w:rFonts w:ascii="Segoe UI" w:hAnsi="Segoe UI" w:cs="Segoe UI"/>
          <w:lang w:eastAsia="cs-CZ"/>
        </w:rPr>
      </w:pPr>
    </w:p>
    <w:p w14:paraId="54D73A3B" w14:textId="77777777" w:rsidR="001C07CB" w:rsidRPr="008E2744" w:rsidRDefault="001C07CB" w:rsidP="001C07CB">
      <w:pPr>
        <w:spacing w:line="360" w:lineRule="auto"/>
        <w:jc w:val="both"/>
        <w:rPr>
          <w:rFonts w:ascii="Arial" w:hAnsi="Arial"/>
          <w:b/>
          <w:bCs/>
          <w:sz w:val="24"/>
          <w:szCs w:val="24"/>
        </w:rPr>
      </w:pPr>
      <w:r w:rsidRPr="008E2744">
        <w:rPr>
          <w:rFonts w:ascii="Arial" w:hAnsi="Arial"/>
          <w:b/>
          <w:bCs/>
          <w:sz w:val="24"/>
          <w:szCs w:val="24"/>
        </w:rPr>
        <w:t xml:space="preserve">m.3) Pozemky, na nichž se nachází stávající </w:t>
      </w:r>
      <w:proofErr w:type="spellStart"/>
      <w:proofErr w:type="gramStart"/>
      <w:r w:rsidRPr="008E2744">
        <w:rPr>
          <w:rFonts w:ascii="Arial" w:hAnsi="Arial"/>
          <w:b/>
          <w:bCs/>
          <w:sz w:val="24"/>
          <w:szCs w:val="24"/>
        </w:rPr>
        <w:t>koryto,které</w:t>
      </w:r>
      <w:proofErr w:type="spellEnd"/>
      <w:proofErr w:type="gramEnd"/>
      <w:r w:rsidRPr="008E2744">
        <w:rPr>
          <w:rFonts w:ascii="Arial" w:hAnsi="Arial"/>
          <w:b/>
          <w:bCs/>
          <w:sz w:val="24"/>
          <w:szCs w:val="24"/>
        </w:rPr>
        <w:t xml:space="preserve"> se bude opravovat (</w:t>
      </w:r>
      <w:proofErr w:type="spellStart"/>
      <w:r w:rsidRPr="008E2744">
        <w:rPr>
          <w:rFonts w:ascii="Arial" w:hAnsi="Arial"/>
          <w:b/>
          <w:bCs/>
          <w:sz w:val="24"/>
          <w:szCs w:val="24"/>
        </w:rPr>
        <w:t>k.ú</w:t>
      </w:r>
      <w:proofErr w:type="spellEnd"/>
      <w:r w:rsidRPr="008E2744">
        <w:rPr>
          <w:rFonts w:ascii="Arial" w:hAnsi="Arial"/>
          <w:b/>
          <w:bCs/>
          <w:sz w:val="24"/>
          <w:szCs w:val="24"/>
        </w:rPr>
        <w:t>. Bystřice pod Hostýnem)</w:t>
      </w:r>
    </w:p>
    <w:p w14:paraId="5FE1C4D9" w14:textId="77777777" w:rsidR="001C07CB" w:rsidRPr="008E2744" w:rsidRDefault="001C07CB" w:rsidP="001C07CB">
      <w:pPr>
        <w:spacing w:line="360" w:lineRule="auto"/>
        <w:rPr>
          <w:rFonts w:ascii="Arial" w:hAnsi="Arial"/>
          <w:sz w:val="24"/>
          <w:u w:val="single"/>
        </w:rPr>
      </w:pPr>
      <w:r w:rsidRPr="008E2744">
        <w:rPr>
          <w:rFonts w:ascii="Arial" w:hAnsi="Arial"/>
          <w:sz w:val="24"/>
          <w:u w:val="single"/>
        </w:rPr>
        <w:t>Číslo pozemku</w:t>
      </w:r>
      <w:r w:rsidRPr="008E2744">
        <w:rPr>
          <w:rFonts w:ascii="Arial" w:hAnsi="Arial"/>
          <w:sz w:val="24"/>
          <w:u w:val="single"/>
        </w:rPr>
        <w:tab/>
      </w:r>
      <w:r w:rsidRPr="008E2744">
        <w:rPr>
          <w:rFonts w:ascii="Arial" w:hAnsi="Arial"/>
          <w:sz w:val="24"/>
          <w:u w:val="single"/>
        </w:rPr>
        <w:tab/>
        <w:t>Druh pozemku</w:t>
      </w:r>
      <w:r w:rsidRPr="008E2744">
        <w:rPr>
          <w:rFonts w:ascii="Arial" w:hAnsi="Arial"/>
          <w:sz w:val="24"/>
          <w:u w:val="single"/>
        </w:rPr>
        <w:tab/>
      </w:r>
      <w:r w:rsidRPr="008E2744">
        <w:rPr>
          <w:rFonts w:ascii="Arial" w:hAnsi="Arial"/>
          <w:sz w:val="24"/>
          <w:u w:val="single"/>
        </w:rPr>
        <w:tab/>
        <w:t>Vlastník, jméno, adresa</w:t>
      </w:r>
    </w:p>
    <w:p w14:paraId="73499A63"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2892/14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9B4B4D5"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B4CEC67" w14:textId="77777777" w:rsidR="00593F13" w:rsidRDefault="00593F13" w:rsidP="001C07CB">
      <w:pPr>
        <w:jc w:val="both"/>
        <w:rPr>
          <w:rFonts w:ascii="Arial" w:hAnsi="Arial" w:cs="Arial"/>
          <w:szCs w:val="18"/>
        </w:rPr>
      </w:pPr>
    </w:p>
    <w:p w14:paraId="548A4CBC" w14:textId="1C74E39E" w:rsidR="001C07CB" w:rsidRPr="008E2744" w:rsidRDefault="001C07CB" w:rsidP="001C07CB">
      <w:pPr>
        <w:jc w:val="both"/>
        <w:rPr>
          <w:rFonts w:ascii="Segoe UI" w:hAnsi="Segoe UI" w:cs="Segoe UI"/>
          <w:shd w:val="clear" w:color="auto" w:fill="FEFEFE"/>
        </w:rPr>
      </w:pPr>
      <w:r w:rsidRPr="008E2744">
        <w:rPr>
          <w:rFonts w:ascii="Arial" w:hAnsi="Arial" w:cs="Arial"/>
          <w:szCs w:val="18"/>
        </w:rPr>
        <w:lastRenderedPageBreak/>
        <w:t>2892/26</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58AE9DB7"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3DE55204"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2892/3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18849CF"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4844253" w14:textId="77777777" w:rsidR="001C07CB" w:rsidRPr="008E2744" w:rsidRDefault="001C07CB" w:rsidP="001C07CB">
      <w:pPr>
        <w:jc w:val="both"/>
        <w:rPr>
          <w:rFonts w:ascii="Segoe UI" w:hAnsi="Segoe UI" w:cs="Segoe UI"/>
          <w:shd w:val="clear" w:color="auto" w:fill="FEFEFE"/>
        </w:rPr>
      </w:pPr>
      <w:r w:rsidRPr="008E2744">
        <w:rPr>
          <w:rFonts w:ascii="Arial" w:hAnsi="Arial" w:cs="Arial"/>
          <w:szCs w:val="18"/>
        </w:rPr>
        <w:t>3055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vodní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0F11F80"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1D5257EE" w14:textId="77777777" w:rsidR="001C07CB" w:rsidRPr="008E2744" w:rsidRDefault="001C07CB" w:rsidP="001C07CB">
      <w:pPr>
        <w:jc w:val="both"/>
        <w:rPr>
          <w:rFonts w:ascii="Segoe UI" w:hAnsi="Segoe UI" w:cs="Segoe UI"/>
          <w:lang w:eastAsia="cs-CZ"/>
        </w:rPr>
      </w:pPr>
    </w:p>
    <w:p w14:paraId="7B04048C" w14:textId="77777777" w:rsidR="001C07CB" w:rsidRPr="008E2744" w:rsidRDefault="001C07CB" w:rsidP="001C07CB">
      <w:pPr>
        <w:jc w:val="both"/>
        <w:rPr>
          <w:rFonts w:ascii="Segoe UI" w:hAnsi="Segoe UI" w:cs="Segoe UI"/>
          <w:shd w:val="clear" w:color="auto" w:fill="FEFEFE"/>
        </w:rPr>
      </w:pPr>
      <w:r w:rsidRPr="008E2744">
        <w:rPr>
          <w:rFonts w:ascii="Segoe UI" w:hAnsi="Segoe UI" w:cs="Segoe UI"/>
          <w:lang w:eastAsia="cs-CZ"/>
        </w:rPr>
        <w:tab/>
      </w:r>
    </w:p>
    <w:p w14:paraId="642F6CD0" w14:textId="365BD24F" w:rsidR="001C07CB" w:rsidRPr="008E2744" w:rsidRDefault="001C07CB" w:rsidP="001C07CB">
      <w:pPr>
        <w:spacing w:line="360" w:lineRule="auto"/>
        <w:jc w:val="both"/>
        <w:rPr>
          <w:rFonts w:ascii="Arial" w:hAnsi="Arial"/>
          <w:b/>
          <w:bCs/>
          <w:sz w:val="24"/>
          <w:szCs w:val="24"/>
        </w:rPr>
      </w:pPr>
      <w:r w:rsidRPr="008E2744">
        <w:rPr>
          <w:rFonts w:ascii="Arial" w:hAnsi="Arial"/>
          <w:b/>
          <w:bCs/>
          <w:sz w:val="24"/>
          <w:szCs w:val="24"/>
        </w:rPr>
        <w:t>m.</w:t>
      </w:r>
      <w:r w:rsidR="003C6422" w:rsidRPr="008E2744">
        <w:rPr>
          <w:rFonts w:ascii="Arial" w:hAnsi="Arial"/>
          <w:b/>
          <w:bCs/>
          <w:sz w:val="24"/>
          <w:szCs w:val="24"/>
        </w:rPr>
        <w:t>4</w:t>
      </w:r>
      <w:r w:rsidRPr="008E2744">
        <w:rPr>
          <w:rFonts w:ascii="Arial" w:hAnsi="Arial"/>
          <w:b/>
          <w:bCs/>
          <w:sz w:val="24"/>
          <w:szCs w:val="24"/>
        </w:rPr>
        <w:t xml:space="preserve">) </w:t>
      </w:r>
      <w:proofErr w:type="gramStart"/>
      <w:r w:rsidRPr="008E2744">
        <w:rPr>
          <w:rFonts w:ascii="Arial" w:hAnsi="Arial"/>
          <w:b/>
          <w:bCs/>
          <w:sz w:val="24"/>
          <w:szCs w:val="24"/>
        </w:rPr>
        <w:t>Pozemky - přístup</w:t>
      </w:r>
      <w:proofErr w:type="gramEnd"/>
      <w:r w:rsidRPr="008E2744">
        <w:rPr>
          <w:rFonts w:ascii="Arial" w:hAnsi="Arial"/>
          <w:b/>
          <w:bCs/>
          <w:sz w:val="24"/>
          <w:szCs w:val="24"/>
        </w:rPr>
        <w:t xml:space="preserve"> ke korytu (</w:t>
      </w:r>
      <w:proofErr w:type="spellStart"/>
      <w:r w:rsidRPr="008E2744">
        <w:rPr>
          <w:rFonts w:ascii="Arial" w:hAnsi="Arial"/>
          <w:b/>
          <w:bCs/>
          <w:sz w:val="24"/>
          <w:szCs w:val="24"/>
        </w:rPr>
        <w:t>k.ú</w:t>
      </w:r>
      <w:proofErr w:type="spellEnd"/>
      <w:r w:rsidRPr="008E2744">
        <w:rPr>
          <w:rFonts w:ascii="Arial" w:hAnsi="Arial"/>
          <w:b/>
          <w:bCs/>
          <w:sz w:val="24"/>
          <w:szCs w:val="24"/>
        </w:rPr>
        <w:t xml:space="preserve">. </w:t>
      </w:r>
      <w:r w:rsidR="008C5F28" w:rsidRPr="008E2744">
        <w:rPr>
          <w:rFonts w:ascii="Arial" w:hAnsi="Arial"/>
          <w:b/>
          <w:bCs/>
          <w:sz w:val="24"/>
          <w:szCs w:val="24"/>
        </w:rPr>
        <w:t>Bystřice pod Hostýnem</w:t>
      </w:r>
      <w:r w:rsidRPr="008E2744">
        <w:rPr>
          <w:rFonts w:ascii="Arial" w:hAnsi="Arial"/>
          <w:b/>
          <w:bCs/>
          <w:sz w:val="24"/>
          <w:szCs w:val="24"/>
        </w:rPr>
        <w:t>)</w:t>
      </w:r>
    </w:p>
    <w:p w14:paraId="0A6E4E71" w14:textId="027535E9" w:rsidR="001C07CB" w:rsidRPr="008E2744" w:rsidRDefault="001C07CB" w:rsidP="001C07CB">
      <w:pPr>
        <w:spacing w:line="360" w:lineRule="auto"/>
        <w:jc w:val="both"/>
        <w:rPr>
          <w:rFonts w:ascii="Arial" w:hAnsi="Arial"/>
          <w:bCs/>
          <w:sz w:val="24"/>
          <w:szCs w:val="24"/>
        </w:rPr>
      </w:pPr>
      <w:r w:rsidRPr="008E2744">
        <w:rPr>
          <w:rFonts w:ascii="Arial" w:hAnsi="Arial"/>
          <w:bCs/>
          <w:sz w:val="24"/>
          <w:szCs w:val="24"/>
        </w:rPr>
        <w:t xml:space="preserve">V seznamu jsou uvedeny pozemky nebo jejich části, na kterých jsou zřízeny nezpevněné polní cesty (kryt travní drn) a částečně zpevněné komunikace (kryt štěrkodrť, štěrkopísek). Dále jsou v seznamu uvedeny pozemky umožňující přístup ke korytu v rámci </w:t>
      </w:r>
      <w:proofErr w:type="gramStart"/>
      <w:r w:rsidRPr="008E2744">
        <w:rPr>
          <w:rFonts w:ascii="Arial" w:hAnsi="Arial"/>
          <w:bCs/>
          <w:sz w:val="24"/>
          <w:szCs w:val="24"/>
        </w:rPr>
        <w:t>6m</w:t>
      </w:r>
      <w:proofErr w:type="gramEnd"/>
      <w:r w:rsidRPr="008E2744">
        <w:rPr>
          <w:rFonts w:ascii="Arial" w:hAnsi="Arial"/>
          <w:bCs/>
          <w:sz w:val="24"/>
          <w:szCs w:val="24"/>
        </w:rPr>
        <w:t xml:space="preserve"> manipulačního pruhu. </w:t>
      </w:r>
    </w:p>
    <w:p w14:paraId="3887BAE3" w14:textId="77777777" w:rsidR="003C6422" w:rsidRPr="008E2744" w:rsidRDefault="003C6422" w:rsidP="003C6422">
      <w:pPr>
        <w:spacing w:line="360" w:lineRule="auto"/>
        <w:rPr>
          <w:rFonts w:ascii="Arial" w:hAnsi="Arial"/>
          <w:sz w:val="24"/>
          <w:u w:val="single"/>
        </w:rPr>
      </w:pPr>
      <w:r w:rsidRPr="008E2744">
        <w:rPr>
          <w:rFonts w:ascii="Arial" w:hAnsi="Arial"/>
          <w:sz w:val="24"/>
          <w:u w:val="single"/>
        </w:rPr>
        <w:t>Číslo pozemku</w:t>
      </w:r>
      <w:r w:rsidRPr="008E2744">
        <w:rPr>
          <w:rFonts w:ascii="Arial" w:hAnsi="Arial"/>
          <w:sz w:val="24"/>
          <w:u w:val="single"/>
        </w:rPr>
        <w:tab/>
      </w:r>
      <w:r w:rsidRPr="008E2744">
        <w:rPr>
          <w:rFonts w:ascii="Arial" w:hAnsi="Arial"/>
          <w:sz w:val="24"/>
          <w:u w:val="single"/>
        </w:rPr>
        <w:tab/>
        <w:t>Druh pozemku</w:t>
      </w:r>
      <w:r w:rsidRPr="008E2744">
        <w:rPr>
          <w:rFonts w:ascii="Arial" w:hAnsi="Arial"/>
          <w:sz w:val="24"/>
          <w:u w:val="single"/>
        </w:rPr>
        <w:tab/>
      </w:r>
      <w:r w:rsidRPr="008E2744">
        <w:rPr>
          <w:rFonts w:ascii="Arial" w:hAnsi="Arial"/>
          <w:sz w:val="24"/>
          <w:u w:val="single"/>
        </w:rPr>
        <w:tab/>
        <w:t>Vlastník, jméno, adresa</w:t>
      </w:r>
    </w:p>
    <w:p w14:paraId="028C1647" w14:textId="77777777" w:rsidR="00681AC1" w:rsidRPr="008E2744" w:rsidRDefault="003C6422" w:rsidP="00681AC1">
      <w:pPr>
        <w:ind w:left="2835" w:hanging="2835"/>
        <w:jc w:val="both"/>
        <w:rPr>
          <w:rFonts w:ascii="Segoe UI" w:hAnsi="Segoe UI" w:cs="Segoe UI"/>
          <w:shd w:val="clear" w:color="auto" w:fill="FEFEFE"/>
        </w:rPr>
      </w:pPr>
      <w:r w:rsidRPr="008E2744">
        <w:rPr>
          <w:rFonts w:ascii="Arial" w:hAnsi="Arial" w:cs="Arial"/>
          <w:szCs w:val="18"/>
        </w:rPr>
        <w:t>1932/6</w:t>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00681AC1" w:rsidRPr="008E2744">
        <w:rPr>
          <w:rFonts w:ascii="Segoe UI" w:hAnsi="Segoe UI" w:cs="Segoe UI"/>
          <w:shd w:val="clear" w:color="auto" w:fill="FEFEFE"/>
        </w:rPr>
        <w:t xml:space="preserve">Město Bystřice pod Hostýnem, </w:t>
      </w:r>
    </w:p>
    <w:p w14:paraId="3F1EB098" w14:textId="77777777" w:rsidR="00681AC1" w:rsidRPr="008E2744" w:rsidRDefault="00681AC1" w:rsidP="00681AC1">
      <w:pPr>
        <w:ind w:left="4956" w:firstLine="705"/>
        <w:jc w:val="both"/>
        <w:rPr>
          <w:rFonts w:ascii="Segoe UI" w:hAnsi="Segoe UI" w:cs="Segoe UI"/>
          <w:shd w:val="clear" w:color="auto" w:fill="FEFEFE"/>
        </w:rPr>
      </w:pPr>
      <w:r w:rsidRPr="008E2744">
        <w:rPr>
          <w:rFonts w:ascii="Segoe UI" w:hAnsi="Segoe UI" w:cs="Segoe UI"/>
          <w:shd w:val="clear" w:color="auto" w:fill="FEFEFE"/>
        </w:rPr>
        <w:t xml:space="preserve">Masarykovo nám. 137, </w:t>
      </w:r>
    </w:p>
    <w:p w14:paraId="424B096C" w14:textId="533F514C" w:rsidR="00681AC1" w:rsidRPr="008E2744" w:rsidRDefault="00681AC1" w:rsidP="00681AC1">
      <w:pPr>
        <w:ind w:left="4956" w:firstLine="705"/>
        <w:jc w:val="both"/>
        <w:rPr>
          <w:rFonts w:ascii="Arial" w:hAnsi="Arial" w:cs="Arial"/>
          <w:szCs w:val="18"/>
        </w:rPr>
      </w:pPr>
      <w:r w:rsidRPr="008E2744">
        <w:rPr>
          <w:rFonts w:ascii="Segoe UI" w:hAnsi="Segoe UI" w:cs="Segoe UI"/>
          <w:shd w:val="clear" w:color="auto" w:fill="FEFEFE"/>
        </w:rPr>
        <w:t>76861 Bystřice pod Hostýnem</w:t>
      </w:r>
      <w:r w:rsidRPr="008E2744">
        <w:rPr>
          <w:rFonts w:ascii="Arial" w:hAnsi="Arial" w:cs="Arial"/>
          <w:szCs w:val="18"/>
        </w:rPr>
        <w:t xml:space="preserve"> </w:t>
      </w:r>
    </w:p>
    <w:p w14:paraId="2D5A6A23" w14:textId="06299C3B" w:rsidR="003B246E" w:rsidRPr="008E2744" w:rsidRDefault="003C6422" w:rsidP="003B246E">
      <w:pPr>
        <w:ind w:left="2835" w:hanging="2835"/>
        <w:jc w:val="both"/>
        <w:rPr>
          <w:rFonts w:ascii="Segoe UI" w:hAnsi="Segoe UI" w:cs="Segoe UI"/>
          <w:shd w:val="clear" w:color="auto" w:fill="FEFEFE"/>
        </w:rPr>
      </w:pPr>
      <w:r w:rsidRPr="008E2744">
        <w:rPr>
          <w:rFonts w:ascii="Arial" w:hAnsi="Arial" w:cs="Arial"/>
          <w:szCs w:val="18"/>
        </w:rPr>
        <w:t>1932/20</w:t>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008C5F28" w:rsidRPr="008E2744">
        <w:rPr>
          <w:rFonts w:ascii="Arial" w:hAnsi="Arial" w:cs="Arial"/>
          <w:szCs w:val="18"/>
        </w:rPr>
        <w:tab/>
      </w:r>
      <w:r w:rsidR="003B246E" w:rsidRPr="008E2744">
        <w:rPr>
          <w:rFonts w:ascii="Segoe UI" w:hAnsi="Segoe UI" w:cs="Segoe UI"/>
          <w:shd w:val="clear" w:color="auto" w:fill="FEFEFE"/>
        </w:rPr>
        <w:t xml:space="preserve">Město Bystřice pod Hostýnem, </w:t>
      </w:r>
    </w:p>
    <w:p w14:paraId="00A688F3" w14:textId="77777777" w:rsidR="003B246E" w:rsidRPr="008E2744" w:rsidRDefault="003B246E" w:rsidP="003B246E">
      <w:pPr>
        <w:ind w:left="4956" w:firstLine="705"/>
        <w:jc w:val="both"/>
        <w:rPr>
          <w:rFonts w:ascii="Segoe UI" w:hAnsi="Segoe UI" w:cs="Segoe UI"/>
          <w:shd w:val="clear" w:color="auto" w:fill="FEFEFE"/>
        </w:rPr>
      </w:pPr>
      <w:r w:rsidRPr="008E2744">
        <w:rPr>
          <w:rFonts w:ascii="Segoe UI" w:hAnsi="Segoe UI" w:cs="Segoe UI"/>
          <w:shd w:val="clear" w:color="auto" w:fill="FEFEFE"/>
        </w:rPr>
        <w:t xml:space="preserve">Masarykovo nám. 137, </w:t>
      </w:r>
    </w:p>
    <w:p w14:paraId="5E9B35F5" w14:textId="0FE089A7" w:rsidR="003C6422" w:rsidRPr="008E2744" w:rsidRDefault="003B246E" w:rsidP="003B246E">
      <w:pPr>
        <w:ind w:left="4953" w:firstLine="708"/>
        <w:jc w:val="both"/>
        <w:rPr>
          <w:rFonts w:ascii="Segoe UI" w:hAnsi="Segoe UI" w:cs="Segoe UI"/>
          <w:shd w:val="clear" w:color="auto" w:fill="FEFEFE"/>
        </w:rPr>
      </w:pPr>
      <w:r w:rsidRPr="008E2744">
        <w:rPr>
          <w:rFonts w:ascii="Segoe UI" w:hAnsi="Segoe UI" w:cs="Segoe UI"/>
          <w:shd w:val="clear" w:color="auto" w:fill="FEFEFE"/>
        </w:rPr>
        <w:t>76861 Bystřice pod Hostýnem</w:t>
      </w:r>
    </w:p>
    <w:p w14:paraId="2B066FDB" w14:textId="4B67AD8B" w:rsidR="007960DB" w:rsidRPr="008E2744" w:rsidRDefault="003C6422" w:rsidP="007960DB">
      <w:pPr>
        <w:ind w:left="2835" w:hanging="2835"/>
        <w:jc w:val="both"/>
        <w:rPr>
          <w:rFonts w:ascii="Segoe UI" w:hAnsi="Segoe UI" w:cs="Segoe UI"/>
          <w:shd w:val="clear" w:color="auto" w:fill="FEFEFE"/>
        </w:rPr>
      </w:pPr>
      <w:r w:rsidRPr="008E2744">
        <w:rPr>
          <w:rFonts w:ascii="Arial" w:hAnsi="Arial" w:cs="Arial"/>
          <w:szCs w:val="18"/>
        </w:rPr>
        <w:t>2150/24</w:t>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008C5F28" w:rsidRPr="008E2744">
        <w:rPr>
          <w:rFonts w:ascii="Arial" w:hAnsi="Arial" w:cs="Arial"/>
          <w:szCs w:val="18"/>
        </w:rPr>
        <w:tab/>
      </w:r>
      <w:r w:rsidR="007960DB" w:rsidRPr="008E2744">
        <w:rPr>
          <w:rFonts w:ascii="Segoe UI" w:hAnsi="Segoe UI" w:cs="Segoe UI"/>
          <w:shd w:val="clear" w:color="auto" w:fill="FEFEFE"/>
        </w:rPr>
        <w:t xml:space="preserve">Město Bystřice pod Hostýnem, </w:t>
      </w:r>
    </w:p>
    <w:p w14:paraId="30FDE659" w14:textId="77777777" w:rsidR="007960DB" w:rsidRPr="008E2744" w:rsidRDefault="007960DB" w:rsidP="007960DB">
      <w:pPr>
        <w:ind w:left="4956" w:firstLine="705"/>
        <w:jc w:val="both"/>
        <w:rPr>
          <w:rFonts w:ascii="Segoe UI" w:hAnsi="Segoe UI" w:cs="Segoe UI"/>
          <w:shd w:val="clear" w:color="auto" w:fill="FEFEFE"/>
        </w:rPr>
      </w:pPr>
      <w:r w:rsidRPr="008E2744">
        <w:rPr>
          <w:rFonts w:ascii="Segoe UI" w:hAnsi="Segoe UI" w:cs="Segoe UI"/>
          <w:shd w:val="clear" w:color="auto" w:fill="FEFEFE"/>
        </w:rPr>
        <w:t xml:space="preserve">Masarykovo nám. 137, </w:t>
      </w:r>
    </w:p>
    <w:p w14:paraId="111DFC87" w14:textId="77777777" w:rsidR="007960DB" w:rsidRPr="008E2744" w:rsidRDefault="007960DB" w:rsidP="007960DB">
      <w:pPr>
        <w:ind w:left="4953" w:firstLine="708"/>
        <w:jc w:val="both"/>
        <w:rPr>
          <w:rFonts w:ascii="Arial" w:hAnsi="Arial"/>
          <w:b/>
          <w:bCs/>
          <w:sz w:val="24"/>
          <w:szCs w:val="24"/>
        </w:rPr>
      </w:pPr>
      <w:r w:rsidRPr="008E2744">
        <w:rPr>
          <w:rFonts w:ascii="Segoe UI" w:hAnsi="Segoe UI" w:cs="Segoe UI"/>
          <w:shd w:val="clear" w:color="auto" w:fill="FEFEFE"/>
        </w:rPr>
        <w:t>76861 Bystřice pod Hostýnem</w:t>
      </w:r>
      <w:r w:rsidRPr="008E2744">
        <w:rPr>
          <w:rFonts w:ascii="Arial" w:hAnsi="Arial"/>
          <w:b/>
          <w:bCs/>
          <w:sz w:val="24"/>
          <w:szCs w:val="24"/>
        </w:rPr>
        <w:t xml:space="preserve"> </w:t>
      </w:r>
    </w:p>
    <w:p w14:paraId="714CCEA0" w14:textId="77777777" w:rsidR="007960DB" w:rsidRPr="008E2744" w:rsidRDefault="007960DB" w:rsidP="007960DB">
      <w:pPr>
        <w:jc w:val="both"/>
        <w:rPr>
          <w:rFonts w:ascii="Arial" w:hAnsi="Arial"/>
          <w:b/>
          <w:bCs/>
          <w:sz w:val="24"/>
          <w:szCs w:val="24"/>
        </w:rPr>
      </w:pPr>
    </w:p>
    <w:p w14:paraId="74D3632B" w14:textId="466D7C77" w:rsidR="008C5F28" w:rsidRPr="008E2744" w:rsidRDefault="008C5F28" w:rsidP="007960DB">
      <w:pPr>
        <w:jc w:val="both"/>
        <w:rPr>
          <w:rFonts w:ascii="Arial" w:hAnsi="Arial"/>
          <w:b/>
          <w:bCs/>
          <w:sz w:val="24"/>
          <w:szCs w:val="24"/>
        </w:rPr>
      </w:pPr>
      <w:r w:rsidRPr="008E2744">
        <w:rPr>
          <w:rFonts w:ascii="Arial" w:hAnsi="Arial"/>
          <w:b/>
          <w:bCs/>
          <w:sz w:val="24"/>
          <w:szCs w:val="24"/>
        </w:rPr>
        <w:t xml:space="preserve">m.5) </w:t>
      </w:r>
      <w:proofErr w:type="gramStart"/>
      <w:r w:rsidRPr="008E2744">
        <w:rPr>
          <w:rFonts w:ascii="Arial" w:hAnsi="Arial"/>
          <w:b/>
          <w:bCs/>
          <w:sz w:val="24"/>
          <w:szCs w:val="24"/>
        </w:rPr>
        <w:t>Pozemky - přístup</w:t>
      </w:r>
      <w:proofErr w:type="gramEnd"/>
      <w:r w:rsidRPr="008E2744">
        <w:rPr>
          <w:rFonts w:ascii="Arial" w:hAnsi="Arial"/>
          <w:b/>
          <w:bCs/>
          <w:sz w:val="24"/>
          <w:szCs w:val="24"/>
        </w:rPr>
        <w:t xml:space="preserve"> ke korytu (</w:t>
      </w:r>
      <w:proofErr w:type="spellStart"/>
      <w:r w:rsidRPr="008E2744">
        <w:rPr>
          <w:rFonts w:ascii="Arial" w:hAnsi="Arial"/>
          <w:b/>
          <w:bCs/>
          <w:sz w:val="24"/>
          <w:szCs w:val="24"/>
        </w:rPr>
        <w:t>k.ú</w:t>
      </w:r>
      <w:proofErr w:type="spellEnd"/>
      <w:r w:rsidRPr="008E2744">
        <w:rPr>
          <w:rFonts w:ascii="Arial" w:hAnsi="Arial"/>
          <w:b/>
          <w:bCs/>
          <w:sz w:val="24"/>
          <w:szCs w:val="24"/>
        </w:rPr>
        <w:t>. Chvalčova Lhota)</w:t>
      </w:r>
    </w:p>
    <w:p w14:paraId="6C906E11" w14:textId="77777777" w:rsidR="008C5F28" w:rsidRPr="008E2744" w:rsidRDefault="008C5F28" w:rsidP="008C5F28">
      <w:pPr>
        <w:spacing w:line="360" w:lineRule="auto"/>
        <w:jc w:val="both"/>
        <w:rPr>
          <w:rFonts w:ascii="Arial" w:hAnsi="Arial"/>
          <w:bCs/>
          <w:sz w:val="24"/>
          <w:szCs w:val="24"/>
        </w:rPr>
      </w:pPr>
      <w:r w:rsidRPr="008E2744">
        <w:rPr>
          <w:rFonts w:ascii="Arial" w:hAnsi="Arial"/>
          <w:bCs/>
          <w:sz w:val="24"/>
          <w:szCs w:val="24"/>
        </w:rPr>
        <w:t xml:space="preserve">V seznamu jsou uvedeny pozemky nebo jejich části, na kterých jsou zřízeny nezpevněné polní cesty (kryt travní drn) a částečně zpevněné komunikace (kryt štěrkodrť, štěrkopísek). Dále jsou v seznamu uvedeny pozemky umožňující přístup ke korytu v rámci </w:t>
      </w:r>
      <w:proofErr w:type="gramStart"/>
      <w:r w:rsidRPr="008E2744">
        <w:rPr>
          <w:rFonts w:ascii="Arial" w:hAnsi="Arial"/>
          <w:bCs/>
          <w:sz w:val="24"/>
          <w:szCs w:val="24"/>
        </w:rPr>
        <w:t>6m</w:t>
      </w:r>
      <w:proofErr w:type="gramEnd"/>
      <w:r w:rsidRPr="008E2744">
        <w:rPr>
          <w:rFonts w:ascii="Arial" w:hAnsi="Arial"/>
          <w:bCs/>
          <w:sz w:val="24"/>
          <w:szCs w:val="24"/>
        </w:rPr>
        <w:t xml:space="preserve"> manipulačního pruhu. </w:t>
      </w:r>
    </w:p>
    <w:p w14:paraId="7BDB6F58" w14:textId="77777777" w:rsidR="008C5F28" w:rsidRPr="008E2744" w:rsidRDefault="008C5F28" w:rsidP="008C5F28">
      <w:pPr>
        <w:spacing w:line="360" w:lineRule="auto"/>
        <w:rPr>
          <w:rFonts w:ascii="Arial" w:hAnsi="Arial"/>
          <w:sz w:val="24"/>
          <w:u w:val="single"/>
        </w:rPr>
      </w:pPr>
      <w:r w:rsidRPr="008E2744">
        <w:rPr>
          <w:rFonts w:ascii="Arial" w:hAnsi="Arial"/>
          <w:sz w:val="24"/>
          <w:u w:val="single"/>
        </w:rPr>
        <w:t>Číslo pozemku</w:t>
      </w:r>
      <w:r w:rsidRPr="008E2744">
        <w:rPr>
          <w:rFonts w:ascii="Arial" w:hAnsi="Arial"/>
          <w:sz w:val="24"/>
          <w:u w:val="single"/>
        </w:rPr>
        <w:tab/>
      </w:r>
      <w:r w:rsidRPr="008E2744">
        <w:rPr>
          <w:rFonts w:ascii="Arial" w:hAnsi="Arial"/>
          <w:sz w:val="24"/>
          <w:u w:val="single"/>
        </w:rPr>
        <w:tab/>
        <w:t>Druh pozemku</w:t>
      </w:r>
      <w:r w:rsidRPr="008E2744">
        <w:rPr>
          <w:rFonts w:ascii="Arial" w:hAnsi="Arial"/>
          <w:sz w:val="24"/>
          <w:u w:val="single"/>
        </w:rPr>
        <w:tab/>
      </w:r>
      <w:r w:rsidRPr="008E2744">
        <w:rPr>
          <w:rFonts w:ascii="Arial" w:hAnsi="Arial"/>
          <w:sz w:val="24"/>
          <w:u w:val="single"/>
        </w:rPr>
        <w:tab/>
        <w:t>Vlastník, jméno, adresa</w:t>
      </w:r>
    </w:p>
    <w:p w14:paraId="666C5B31" w14:textId="77777777" w:rsidR="00C05EF9" w:rsidRPr="008E2744" w:rsidRDefault="008C5F28" w:rsidP="00C05EF9">
      <w:pPr>
        <w:jc w:val="both"/>
        <w:rPr>
          <w:rFonts w:ascii="Segoe UI" w:hAnsi="Segoe UI" w:cs="Segoe UI"/>
          <w:shd w:val="clear" w:color="auto" w:fill="FEFEFE"/>
        </w:rPr>
      </w:pPr>
      <w:r w:rsidRPr="008E2744">
        <w:rPr>
          <w:rFonts w:ascii="Arial" w:hAnsi="Arial" w:cs="Arial"/>
          <w:szCs w:val="18"/>
        </w:rPr>
        <w:t>648/20</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00C05EF9" w:rsidRPr="008E2744">
        <w:rPr>
          <w:rFonts w:ascii="Segoe UI" w:hAnsi="Segoe UI" w:cs="Segoe UI"/>
          <w:shd w:val="clear" w:color="auto" w:fill="FEFEFE"/>
        </w:rPr>
        <w:t xml:space="preserve">Obec Chvalčov, Obřanská 145, </w:t>
      </w:r>
    </w:p>
    <w:p w14:paraId="1AB9E6EA" w14:textId="68DC4C6A" w:rsidR="00C05EF9" w:rsidRPr="008E2744" w:rsidRDefault="00C05EF9" w:rsidP="00C05EF9">
      <w:pPr>
        <w:ind w:left="4956" w:firstLine="708"/>
        <w:jc w:val="both"/>
        <w:rPr>
          <w:rFonts w:ascii="Arial" w:hAnsi="Arial" w:cs="Arial"/>
          <w:szCs w:val="18"/>
        </w:rPr>
      </w:pPr>
      <w:r w:rsidRPr="008E2744">
        <w:rPr>
          <w:rFonts w:ascii="Segoe UI" w:hAnsi="Segoe UI" w:cs="Segoe UI"/>
          <w:shd w:val="clear" w:color="auto" w:fill="FEFEFE"/>
        </w:rPr>
        <w:t>76872 Chvalčov</w:t>
      </w:r>
      <w:r w:rsidRPr="008E2744">
        <w:rPr>
          <w:rFonts w:ascii="Arial" w:hAnsi="Arial" w:cs="Arial"/>
          <w:szCs w:val="18"/>
        </w:rPr>
        <w:t xml:space="preserve"> </w:t>
      </w:r>
    </w:p>
    <w:p w14:paraId="69D745C0" w14:textId="404E665D" w:rsidR="008C5F28" w:rsidRPr="008E2744" w:rsidRDefault="008C5F28" w:rsidP="00C05EF9">
      <w:pPr>
        <w:jc w:val="both"/>
        <w:rPr>
          <w:rFonts w:ascii="Segoe UI" w:hAnsi="Segoe UI" w:cs="Segoe UI"/>
          <w:shd w:val="clear" w:color="auto" w:fill="FEFEFE"/>
        </w:rPr>
      </w:pPr>
      <w:r w:rsidRPr="008E2744">
        <w:rPr>
          <w:rFonts w:ascii="Arial" w:hAnsi="Arial" w:cs="Arial"/>
          <w:szCs w:val="18"/>
        </w:rPr>
        <w:t>648/22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008D0AD1" w:rsidRPr="008E2744">
        <w:rPr>
          <w:rFonts w:ascii="Arial" w:hAnsi="Arial" w:cs="Arial"/>
          <w:szCs w:val="18"/>
        </w:rPr>
        <w:tab/>
      </w:r>
      <w:r w:rsidRPr="008E2744">
        <w:rPr>
          <w:rFonts w:ascii="Arial" w:hAnsi="Arial" w:cs="Arial"/>
          <w:szCs w:val="18"/>
        </w:rPr>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29BD143" w14:textId="77777777" w:rsidR="008C5F28" w:rsidRPr="008E2744" w:rsidRDefault="008C5F28" w:rsidP="008C5F28">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53709EC" w14:textId="64CD7B7A" w:rsidR="00C05EF9" w:rsidRPr="008E2744" w:rsidRDefault="008D0AD1" w:rsidP="00C05EF9">
      <w:pPr>
        <w:jc w:val="both"/>
        <w:rPr>
          <w:rFonts w:ascii="Segoe UI" w:hAnsi="Segoe UI" w:cs="Segoe UI"/>
          <w:shd w:val="clear" w:color="auto" w:fill="FEFEFE"/>
        </w:rPr>
      </w:pPr>
      <w:r w:rsidRPr="008E2744">
        <w:rPr>
          <w:rFonts w:ascii="Arial" w:hAnsi="Arial" w:cs="Arial"/>
          <w:szCs w:val="18"/>
        </w:rPr>
        <w:t>647/14</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Pr="008E2744">
        <w:rPr>
          <w:rFonts w:ascii="Arial" w:hAnsi="Arial" w:cs="Arial"/>
          <w:szCs w:val="18"/>
        </w:rPr>
        <w:tab/>
      </w:r>
      <w:r w:rsidR="008C5F28" w:rsidRPr="008E2744">
        <w:rPr>
          <w:rFonts w:ascii="Arial" w:hAnsi="Arial" w:cs="Arial"/>
          <w:szCs w:val="18"/>
        </w:rPr>
        <w:t>ostatní plocha</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00C05EF9" w:rsidRPr="008E2744">
        <w:rPr>
          <w:rFonts w:ascii="Segoe UI" w:hAnsi="Segoe UI" w:cs="Segoe UI"/>
          <w:shd w:val="clear" w:color="auto" w:fill="FEFEFE"/>
        </w:rPr>
        <w:t xml:space="preserve">Obec Chvalčov, Obřanská 145, </w:t>
      </w:r>
    </w:p>
    <w:p w14:paraId="3E4E8191" w14:textId="77777777" w:rsidR="00C05EF9" w:rsidRPr="008E2744" w:rsidRDefault="00C05EF9" w:rsidP="00C05EF9">
      <w:pPr>
        <w:ind w:left="4956" w:firstLine="708"/>
        <w:jc w:val="both"/>
        <w:rPr>
          <w:rFonts w:ascii="Arial" w:hAnsi="Arial" w:cs="Arial"/>
          <w:szCs w:val="18"/>
        </w:rPr>
      </w:pPr>
      <w:r w:rsidRPr="008E2744">
        <w:rPr>
          <w:rFonts w:ascii="Segoe UI" w:hAnsi="Segoe UI" w:cs="Segoe UI"/>
          <w:shd w:val="clear" w:color="auto" w:fill="FEFEFE"/>
        </w:rPr>
        <w:t>76872 Chvalčov</w:t>
      </w:r>
      <w:r w:rsidRPr="008E2744">
        <w:rPr>
          <w:rFonts w:ascii="Arial" w:hAnsi="Arial" w:cs="Arial"/>
          <w:szCs w:val="18"/>
        </w:rPr>
        <w:t xml:space="preserve"> </w:t>
      </w:r>
    </w:p>
    <w:p w14:paraId="7E0DB596" w14:textId="77777777" w:rsidR="004B2313" w:rsidRPr="008E2744" w:rsidRDefault="008D0AD1" w:rsidP="004B2313">
      <w:pPr>
        <w:jc w:val="both"/>
        <w:rPr>
          <w:rFonts w:ascii="Segoe UI" w:hAnsi="Segoe UI" w:cs="Segoe UI"/>
          <w:shd w:val="clear" w:color="auto" w:fill="FEFEFE"/>
        </w:rPr>
      </w:pPr>
      <w:r w:rsidRPr="008E2744">
        <w:rPr>
          <w:rFonts w:ascii="Arial" w:hAnsi="Arial" w:cs="Arial"/>
          <w:szCs w:val="18"/>
        </w:rPr>
        <w:t>647/8</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t>ostatní plocha</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004B2313" w:rsidRPr="008E2744">
        <w:rPr>
          <w:rFonts w:ascii="Segoe UI" w:hAnsi="Segoe UI" w:cs="Segoe UI"/>
          <w:shd w:val="clear" w:color="auto" w:fill="FEFEFE"/>
        </w:rPr>
        <w:t xml:space="preserve">Obec Chvalčov, Obřanská 145, </w:t>
      </w:r>
    </w:p>
    <w:p w14:paraId="22189BA4" w14:textId="6EFC49DA" w:rsidR="008C5F28" w:rsidRPr="008E2744" w:rsidRDefault="004B2313" w:rsidP="004B2313">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147DA651" w14:textId="77777777" w:rsidR="004B2313" w:rsidRPr="008E2744" w:rsidRDefault="008D0AD1" w:rsidP="004B2313">
      <w:pPr>
        <w:jc w:val="both"/>
        <w:rPr>
          <w:rFonts w:ascii="Segoe UI" w:hAnsi="Segoe UI" w:cs="Segoe UI"/>
          <w:shd w:val="clear" w:color="auto" w:fill="FEFEFE"/>
        </w:rPr>
      </w:pPr>
      <w:r w:rsidRPr="008E2744">
        <w:rPr>
          <w:rFonts w:ascii="Arial" w:hAnsi="Arial" w:cs="Arial"/>
          <w:szCs w:val="18"/>
        </w:rPr>
        <w:t>647/7</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Pr="008E2744">
        <w:rPr>
          <w:rFonts w:ascii="Arial" w:hAnsi="Arial" w:cs="Arial"/>
          <w:szCs w:val="18"/>
        </w:rPr>
        <w:tab/>
      </w:r>
      <w:r w:rsidR="008C5F28" w:rsidRPr="008E2744">
        <w:rPr>
          <w:rFonts w:ascii="Arial" w:hAnsi="Arial" w:cs="Arial"/>
          <w:szCs w:val="18"/>
        </w:rPr>
        <w:t>ostatní plocha</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004B2313" w:rsidRPr="008E2744">
        <w:rPr>
          <w:rFonts w:ascii="Segoe UI" w:hAnsi="Segoe UI" w:cs="Segoe UI"/>
          <w:shd w:val="clear" w:color="auto" w:fill="FEFEFE"/>
        </w:rPr>
        <w:t xml:space="preserve">Obec Chvalčov, Obřanská 145, </w:t>
      </w:r>
    </w:p>
    <w:p w14:paraId="17400D9A" w14:textId="33623131" w:rsidR="008C5F28" w:rsidRPr="008E2744" w:rsidRDefault="004B2313" w:rsidP="004B2313">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2807C1CB" w14:textId="77777777" w:rsidR="00593F13" w:rsidRDefault="00593F13" w:rsidP="008C5F28">
      <w:pPr>
        <w:jc w:val="both"/>
        <w:rPr>
          <w:rFonts w:ascii="Arial" w:hAnsi="Arial" w:cs="Arial"/>
          <w:szCs w:val="18"/>
        </w:rPr>
      </w:pPr>
    </w:p>
    <w:p w14:paraId="0F5690E9" w14:textId="61161A9C" w:rsidR="008C5F28" w:rsidRPr="008E2744" w:rsidRDefault="008D0AD1" w:rsidP="008C5F28">
      <w:pPr>
        <w:jc w:val="both"/>
        <w:rPr>
          <w:rFonts w:ascii="Segoe UI" w:hAnsi="Segoe UI" w:cs="Segoe UI"/>
          <w:shd w:val="clear" w:color="auto" w:fill="FEFEFE"/>
        </w:rPr>
      </w:pPr>
      <w:r w:rsidRPr="008E2744">
        <w:rPr>
          <w:rFonts w:ascii="Arial" w:hAnsi="Arial" w:cs="Arial"/>
          <w:szCs w:val="18"/>
        </w:rPr>
        <w:lastRenderedPageBreak/>
        <w:t>647/5</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Pr="008E2744">
        <w:rPr>
          <w:rFonts w:ascii="Arial" w:hAnsi="Arial" w:cs="Arial"/>
          <w:szCs w:val="18"/>
        </w:rPr>
        <w:tab/>
      </w:r>
      <w:r w:rsidR="00AB46FB" w:rsidRPr="008E2744">
        <w:rPr>
          <w:rFonts w:ascii="Arial" w:hAnsi="Arial" w:cs="Arial"/>
          <w:szCs w:val="18"/>
        </w:rPr>
        <w:t>vodní plocha</w:t>
      </w:r>
      <w:r w:rsidR="008C5F28" w:rsidRPr="008E2744">
        <w:rPr>
          <w:rFonts w:ascii="Arial" w:hAnsi="Arial" w:cs="Arial"/>
          <w:szCs w:val="18"/>
        </w:rPr>
        <w:tab/>
      </w:r>
      <w:r w:rsidR="008C5F28" w:rsidRPr="008E2744">
        <w:rPr>
          <w:rFonts w:ascii="Arial" w:hAnsi="Arial" w:cs="Arial"/>
          <w:szCs w:val="18"/>
        </w:rPr>
        <w:tab/>
      </w:r>
      <w:r w:rsidR="008C5F28" w:rsidRPr="008E2744">
        <w:rPr>
          <w:rFonts w:ascii="Arial" w:hAnsi="Arial" w:cs="Arial"/>
          <w:szCs w:val="18"/>
        </w:rPr>
        <w:tab/>
      </w:r>
      <w:r w:rsidR="008C5F28" w:rsidRPr="008E2744">
        <w:rPr>
          <w:rFonts w:ascii="Segoe UI" w:hAnsi="Segoe UI" w:cs="Segoe UI"/>
          <w:shd w:val="clear" w:color="auto" w:fill="FEFEFE"/>
        </w:rPr>
        <w:t>Česká republika,</w:t>
      </w:r>
    </w:p>
    <w:p w14:paraId="0A5A86FF" w14:textId="0701E475" w:rsidR="001C07CB" w:rsidRPr="008E2744" w:rsidRDefault="008C5F28" w:rsidP="008C5F28">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C5FDFDC" w14:textId="090DD0FF" w:rsidR="008D0AD1" w:rsidRPr="008E2744" w:rsidRDefault="008D0AD1" w:rsidP="008D0AD1">
      <w:pPr>
        <w:spacing w:line="360" w:lineRule="auto"/>
        <w:jc w:val="both"/>
        <w:rPr>
          <w:rFonts w:ascii="Arial" w:hAnsi="Arial"/>
          <w:b/>
          <w:bCs/>
          <w:sz w:val="24"/>
          <w:szCs w:val="24"/>
        </w:rPr>
      </w:pPr>
      <w:r w:rsidRPr="008E2744">
        <w:rPr>
          <w:rFonts w:ascii="Arial" w:hAnsi="Arial"/>
          <w:b/>
          <w:bCs/>
          <w:sz w:val="24"/>
          <w:szCs w:val="24"/>
        </w:rPr>
        <w:t xml:space="preserve">m.6) </w:t>
      </w:r>
      <w:proofErr w:type="gramStart"/>
      <w:r w:rsidRPr="008E2744">
        <w:rPr>
          <w:rFonts w:ascii="Arial" w:hAnsi="Arial"/>
          <w:b/>
          <w:bCs/>
          <w:sz w:val="24"/>
          <w:szCs w:val="24"/>
        </w:rPr>
        <w:t>Pozemky - přístup</w:t>
      </w:r>
      <w:proofErr w:type="gramEnd"/>
      <w:r w:rsidRPr="008E2744">
        <w:rPr>
          <w:rFonts w:ascii="Arial" w:hAnsi="Arial"/>
          <w:b/>
          <w:bCs/>
          <w:sz w:val="24"/>
          <w:szCs w:val="24"/>
        </w:rPr>
        <w:t xml:space="preserve"> ke korytu (</w:t>
      </w:r>
      <w:proofErr w:type="spellStart"/>
      <w:r w:rsidRPr="008E2744">
        <w:rPr>
          <w:rFonts w:ascii="Arial" w:hAnsi="Arial"/>
          <w:b/>
          <w:bCs/>
          <w:sz w:val="24"/>
          <w:szCs w:val="24"/>
        </w:rPr>
        <w:t>k.ú</w:t>
      </w:r>
      <w:proofErr w:type="spellEnd"/>
      <w:r w:rsidRPr="008E2744">
        <w:rPr>
          <w:rFonts w:ascii="Arial" w:hAnsi="Arial"/>
          <w:b/>
          <w:bCs/>
          <w:sz w:val="24"/>
          <w:szCs w:val="24"/>
        </w:rPr>
        <w:t>. Chvalčov)</w:t>
      </w:r>
    </w:p>
    <w:p w14:paraId="751BB836" w14:textId="77777777" w:rsidR="008D0AD1" w:rsidRPr="008E2744" w:rsidRDefault="008D0AD1" w:rsidP="008D0AD1">
      <w:pPr>
        <w:spacing w:line="360" w:lineRule="auto"/>
        <w:jc w:val="both"/>
        <w:rPr>
          <w:rFonts w:ascii="Arial" w:hAnsi="Arial"/>
          <w:bCs/>
          <w:sz w:val="24"/>
          <w:szCs w:val="24"/>
        </w:rPr>
      </w:pPr>
      <w:r w:rsidRPr="008E2744">
        <w:rPr>
          <w:rFonts w:ascii="Arial" w:hAnsi="Arial"/>
          <w:bCs/>
          <w:sz w:val="24"/>
          <w:szCs w:val="24"/>
        </w:rPr>
        <w:t xml:space="preserve">V seznamu jsou uvedeny pozemky nebo jejich části, na kterých jsou zřízeny nezpevněné polní cesty (kryt travní drn) a částečně zpevněné komunikace (kryt štěrkodrť, štěrkopísek). Dále jsou v seznamu uvedeny pozemky umožňující přístup ke korytu v rámci </w:t>
      </w:r>
      <w:proofErr w:type="gramStart"/>
      <w:r w:rsidRPr="008E2744">
        <w:rPr>
          <w:rFonts w:ascii="Arial" w:hAnsi="Arial"/>
          <w:bCs/>
          <w:sz w:val="24"/>
          <w:szCs w:val="24"/>
        </w:rPr>
        <w:t>6m</w:t>
      </w:r>
      <w:proofErr w:type="gramEnd"/>
      <w:r w:rsidRPr="008E2744">
        <w:rPr>
          <w:rFonts w:ascii="Arial" w:hAnsi="Arial"/>
          <w:bCs/>
          <w:sz w:val="24"/>
          <w:szCs w:val="24"/>
        </w:rPr>
        <w:t xml:space="preserve"> manipulačního pruhu. </w:t>
      </w:r>
    </w:p>
    <w:p w14:paraId="4376DFC9" w14:textId="77777777" w:rsidR="008D0AD1" w:rsidRPr="008E2744" w:rsidRDefault="008D0AD1" w:rsidP="008D0AD1">
      <w:pPr>
        <w:spacing w:line="360" w:lineRule="auto"/>
        <w:rPr>
          <w:rFonts w:ascii="Arial" w:hAnsi="Arial"/>
          <w:sz w:val="24"/>
          <w:u w:val="single"/>
        </w:rPr>
      </w:pPr>
      <w:r w:rsidRPr="008E2744">
        <w:rPr>
          <w:rFonts w:ascii="Arial" w:hAnsi="Arial"/>
          <w:sz w:val="24"/>
          <w:u w:val="single"/>
        </w:rPr>
        <w:t>Číslo pozemku</w:t>
      </w:r>
      <w:r w:rsidRPr="008E2744">
        <w:rPr>
          <w:rFonts w:ascii="Arial" w:hAnsi="Arial"/>
          <w:sz w:val="24"/>
          <w:u w:val="single"/>
        </w:rPr>
        <w:tab/>
      </w:r>
      <w:r w:rsidRPr="008E2744">
        <w:rPr>
          <w:rFonts w:ascii="Arial" w:hAnsi="Arial"/>
          <w:sz w:val="24"/>
          <w:u w:val="single"/>
        </w:rPr>
        <w:tab/>
        <w:t>Druh pozemku</w:t>
      </w:r>
      <w:r w:rsidRPr="008E2744">
        <w:rPr>
          <w:rFonts w:ascii="Arial" w:hAnsi="Arial"/>
          <w:sz w:val="24"/>
          <w:u w:val="single"/>
        </w:rPr>
        <w:tab/>
      </w:r>
      <w:r w:rsidRPr="008E2744">
        <w:rPr>
          <w:rFonts w:ascii="Arial" w:hAnsi="Arial"/>
          <w:sz w:val="24"/>
          <w:u w:val="single"/>
        </w:rPr>
        <w:tab/>
        <w:t>Vlastník, jméno, adresa</w:t>
      </w:r>
    </w:p>
    <w:p w14:paraId="4B8145A7" w14:textId="77777777" w:rsidR="00815833" w:rsidRPr="008E2744" w:rsidRDefault="0062531A" w:rsidP="00815833">
      <w:pPr>
        <w:jc w:val="both"/>
        <w:rPr>
          <w:rFonts w:ascii="Segoe UI" w:hAnsi="Segoe UI" w:cs="Segoe UI"/>
          <w:shd w:val="clear" w:color="auto" w:fill="FEFEFE"/>
        </w:rPr>
      </w:pPr>
      <w:r w:rsidRPr="008E2744">
        <w:rPr>
          <w:rFonts w:ascii="Arial" w:hAnsi="Arial" w:cs="Arial"/>
          <w:szCs w:val="18"/>
        </w:rPr>
        <w:t>95</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t>ostatní plocha</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15833" w:rsidRPr="008E2744">
        <w:rPr>
          <w:rFonts w:ascii="Segoe UI" w:hAnsi="Segoe UI" w:cs="Segoe UI"/>
          <w:shd w:val="clear" w:color="auto" w:fill="FEFEFE"/>
        </w:rPr>
        <w:t xml:space="preserve">Obec Chvalčov, Obřanská 145, </w:t>
      </w:r>
    </w:p>
    <w:p w14:paraId="76193E06" w14:textId="3959E705" w:rsidR="008D0AD1" w:rsidRPr="008E2744" w:rsidRDefault="00815833" w:rsidP="00815833">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416D5933" w14:textId="2995FAD6" w:rsidR="008D0AD1" w:rsidRPr="008E2744" w:rsidRDefault="0062531A" w:rsidP="008D0AD1">
      <w:pPr>
        <w:jc w:val="both"/>
        <w:rPr>
          <w:rFonts w:ascii="Segoe UI" w:hAnsi="Segoe UI" w:cs="Segoe UI"/>
          <w:shd w:val="clear" w:color="auto" w:fill="FEFEFE"/>
        </w:rPr>
      </w:pPr>
      <w:r w:rsidRPr="008E2744">
        <w:rPr>
          <w:rFonts w:ascii="Arial" w:hAnsi="Arial" w:cs="Arial"/>
          <w:szCs w:val="18"/>
        </w:rPr>
        <w:t>1184</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t>ostatní plocha</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Segoe UI" w:hAnsi="Segoe UI" w:cs="Segoe UI"/>
          <w:shd w:val="clear" w:color="auto" w:fill="FEFEFE"/>
        </w:rPr>
        <w:t>Česká republika,</w:t>
      </w:r>
    </w:p>
    <w:p w14:paraId="1B03DE75" w14:textId="77777777" w:rsidR="008D0AD1" w:rsidRPr="008E2744" w:rsidRDefault="008D0AD1" w:rsidP="008D0AD1">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7E79FBAD" w14:textId="66DB66BA" w:rsidR="008D0AD1" w:rsidRPr="008E2744" w:rsidRDefault="0062531A" w:rsidP="008D0AD1">
      <w:pPr>
        <w:jc w:val="both"/>
        <w:rPr>
          <w:rFonts w:ascii="Segoe UI" w:hAnsi="Segoe UI" w:cs="Segoe UI"/>
          <w:shd w:val="clear" w:color="auto" w:fill="FEFEFE"/>
        </w:rPr>
      </w:pPr>
      <w:r w:rsidRPr="008E2744">
        <w:rPr>
          <w:rFonts w:ascii="Arial" w:hAnsi="Arial" w:cs="Arial"/>
          <w:szCs w:val="18"/>
        </w:rPr>
        <w:t>1165/8</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CC3D9C" w:rsidRPr="008E2744">
        <w:rPr>
          <w:rFonts w:ascii="Arial" w:hAnsi="Arial" w:cs="Arial"/>
          <w:szCs w:val="18"/>
        </w:rPr>
        <w:t>vodní plocha</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Segoe UI" w:hAnsi="Segoe UI" w:cs="Segoe UI"/>
          <w:shd w:val="clear" w:color="auto" w:fill="FEFEFE"/>
        </w:rPr>
        <w:t>Česká republika,</w:t>
      </w:r>
    </w:p>
    <w:p w14:paraId="28B91F80" w14:textId="77777777" w:rsidR="008D0AD1" w:rsidRPr="008E2744" w:rsidRDefault="008D0AD1" w:rsidP="008D0AD1">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28A17C2" w14:textId="77777777" w:rsidR="00917AF4" w:rsidRPr="008E2744" w:rsidRDefault="0062531A" w:rsidP="00917AF4">
      <w:pPr>
        <w:jc w:val="both"/>
        <w:rPr>
          <w:rFonts w:ascii="Segoe UI" w:hAnsi="Segoe UI" w:cs="Segoe UI"/>
          <w:shd w:val="clear" w:color="auto" w:fill="FEFEFE"/>
        </w:rPr>
      </w:pPr>
      <w:r w:rsidRPr="008E2744">
        <w:rPr>
          <w:rFonts w:ascii="Arial" w:hAnsi="Arial" w:cs="Arial"/>
          <w:szCs w:val="18"/>
        </w:rPr>
        <w:t>1165/7</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t>ostatní plocha</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917AF4" w:rsidRPr="008E2744">
        <w:rPr>
          <w:rFonts w:ascii="Segoe UI" w:hAnsi="Segoe UI" w:cs="Segoe UI"/>
          <w:shd w:val="clear" w:color="auto" w:fill="FEFEFE"/>
        </w:rPr>
        <w:t xml:space="preserve">Obec Chvalčov, Obřanská 145, </w:t>
      </w:r>
    </w:p>
    <w:p w14:paraId="661C83D5" w14:textId="77777777" w:rsidR="00917AF4" w:rsidRPr="008E2744" w:rsidRDefault="00917AF4" w:rsidP="00917AF4">
      <w:pPr>
        <w:ind w:left="4956" w:firstLine="708"/>
        <w:jc w:val="both"/>
        <w:rPr>
          <w:rFonts w:ascii="Arial" w:hAnsi="Arial" w:cs="Arial"/>
          <w:szCs w:val="18"/>
        </w:rPr>
      </w:pPr>
      <w:r w:rsidRPr="008E2744">
        <w:rPr>
          <w:rFonts w:ascii="Segoe UI" w:hAnsi="Segoe UI" w:cs="Segoe UI"/>
          <w:shd w:val="clear" w:color="auto" w:fill="FEFEFE"/>
        </w:rPr>
        <w:t>76872 Chvalčov</w:t>
      </w:r>
      <w:r w:rsidRPr="008E2744">
        <w:rPr>
          <w:rFonts w:ascii="Arial" w:hAnsi="Arial" w:cs="Arial"/>
          <w:szCs w:val="18"/>
        </w:rPr>
        <w:t xml:space="preserve"> </w:t>
      </w:r>
    </w:p>
    <w:p w14:paraId="0068C314" w14:textId="7AA34F0C" w:rsidR="008D0AD1" w:rsidRPr="008E2744" w:rsidRDefault="0062531A" w:rsidP="00917AF4">
      <w:pPr>
        <w:jc w:val="both"/>
        <w:rPr>
          <w:rFonts w:ascii="Segoe UI" w:hAnsi="Segoe UI" w:cs="Segoe UI"/>
          <w:shd w:val="clear" w:color="auto" w:fill="FEFEFE"/>
        </w:rPr>
      </w:pPr>
      <w:r w:rsidRPr="008E2744">
        <w:rPr>
          <w:rFonts w:ascii="Arial" w:hAnsi="Arial" w:cs="Arial"/>
          <w:szCs w:val="18"/>
        </w:rPr>
        <w:t>1165/14</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t>ostatní plocha</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Segoe UI" w:hAnsi="Segoe UI" w:cs="Segoe UI"/>
          <w:shd w:val="clear" w:color="auto" w:fill="FEFEFE"/>
        </w:rPr>
        <w:t>Česká republika,</w:t>
      </w:r>
    </w:p>
    <w:p w14:paraId="4E107390" w14:textId="77777777" w:rsidR="008D0AD1" w:rsidRPr="008E2744" w:rsidRDefault="008D0AD1" w:rsidP="008D0AD1">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82E35FA" w14:textId="0E811C0D" w:rsidR="008D0AD1" w:rsidRPr="008E2744" w:rsidRDefault="0062531A" w:rsidP="008D0AD1">
      <w:pPr>
        <w:jc w:val="both"/>
        <w:rPr>
          <w:rFonts w:ascii="Segoe UI" w:hAnsi="Segoe UI" w:cs="Segoe UI"/>
          <w:shd w:val="clear" w:color="auto" w:fill="FEFEFE"/>
        </w:rPr>
      </w:pPr>
      <w:r w:rsidRPr="008E2744">
        <w:rPr>
          <w:rFonts w:ascii="Arial" w:hAnsi="Arial" w:cs="Arial"/>
          <w:szCs w:val="18"/>
        </w:rPr>
        <w:t>1165/9</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917AF4" w:rsidRPr="008E2744">
        <w:rPr>
          <w:rFonts w:ascii="Arial" w:hAnsi="Arial" w:cs="Arial"/>
          <w:szCs w:val="18"/>
        </w:rPr>
        <w:t>vodní plocha</w:t>
      </w:r>
      <w:r w:rsidR="008D0AD1" w:rsidRPr="008E2744">
        <w:rPr>
          <w:rFonts w:ascii="Arial" w:hAnsi="Arial" w:cs="Arial"/>
          <w:szCs w:val="18"/>
        </w:rPr>
        <w:tab/>
      </w:r>
      <w:r w:rsidR="008D0AD1" w:rsidRPr="008E2744">
        <w:rPr>
          <w:rFonts w:ascii="Arial" w:hAnsi="Arial" w:cs="Arial"/>
          <w:szCs w:val="18"/>
        </w:rPr>
        <w:tab/>
      </w:r>
      <w:r w:rsidR="008D0AD1" w:rsidRPr="008E2744">
        <w:rPr>
          <w:rFonts w:ascii="Arial" w:hAnsi="Arial" w:cs="Arial"/>
          <w:szCs w:val="18"/>
        </w:rPr>
        <w:tab/>
      </w:r>
      <w:r w:rsidR="008D0AD1" w:rsidRPr="008E2744">
        <w:rPr>
          <w:rFonts w:ascii="Segoe UI" w:hAnsi="Segoe UI" w:cs="Segoe UI"/>
          <w:shd w:val="clear" w:color="auto" w:fill="FEFEFE"/>
        </w:rPr>
        <w:t>Česká republika,</w:t>
      </w:r>
    </w:p>
    <w:p w14:paraId="4FD997CE" w14:textId="77777777" w:rsidR="008D0AD1" w:rsidRPr="008E2744" w:rsidRDefault="008D0AD1" w:rsidP="008D0AD1">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8EFC844" w14:textId="77777777" w:rsidR="005F7D3F" w:rsidRPr="008E2744" w:rsidRDefault="005F7D3F" w:rsidP="005F7D3F">
      <w:pPr>
        <w:jc w:val="both"/>
        <w:rPr>
          <w:rFonts w:ascii="Segoe UI" w:hAnsi="Segoe UI" w:cs="Segoe UI"/>
          <w:shd w:val="clear" w:color="auto" w:fill="FEFEFE"/>
        </w:rPr>
      </w:pPr>
      <w:r w:rsidRPr="008E2744">
        <w:rPr>
          <w:rFonts w:ascii="Arial" w:hAnsi="Arial" w:cs="Arial"/>
          <w:szCs w:val="18"/>
        </w:rPr>
        <w:t>1136/2</w:t>
      </w:r>
      <w:r w:rsidR="00A4344D" w:rsidRPr="008E2744">
        <w:rPr>
          <w:rFonts w:ascii="Arial" w:hAnsi="Arial" w:cs="Arial"/>
          <w:szCs w:val="18"/>
        </w:rPr>
        <w:tab/>
      </w:r>
      <w:r w:rsidR="00A4344D" w:rsidRPr="008E2744">
        <w:rPr>
          <w:rFonts w:ascii="Arial" w:hAnsi="Arial" w:cs="Arial"/>
          <w:szCs w:val="18"/>
        </w:rPr>
        <w:tab/>
      </w:r>
      <w:r w:rsidR="00A4344D" w:rsidRPr="008E2744">
        <w:rPr>
          <w:rFonts w:ascii="Arial" w:hAnsi="Arial" w:cs="Arial"/>
          <w:szCs w:val="18"/>
        </w:rPr>
        <w:tab/>
      </w:r>
      <w:r w:rsidR="00A4344D" w:rsidRPr="008E2744">
        <w:rPr>
          <w:rFonts w:ascii="Arial" w:hAnsi="Arial" w:cs="Arial"/>
          <w:szCs w:val="18"/>
        </w:rPr>
        <w:tab/>
        <w:t>ostatní plocha</w:t>
      </w:r>
      <w:r w:rsidR="00A4344D" w:rsidRPr="008E2744">
        <w:rPr>
          <w:rFonts w:ascii="Arial" w:hAnsi="Arial" w:cs="Arial"/>
          <w:szCs w:val="18"/>
        </w:rPr>
        <w:tab/>
      </w:r>
      <w:r w:rsidR="00A4344D" w:rsidRPr="008E2744">
        <w:rPr>
          <w:rFonts w:ascii="Arial" w:hAnsi="Arial" w:cs="Arial"/>
          <w:szCs w:val="18"/>
        </w:rPr>
        <w:tab/>
      </w:r>
      <w:r w:rsidR="00A4344D" w:rsidRPr="008E2744">
        <w:rPr>
          <w:rFonts w:ascii="Arial" w:hAnsi="Arial" w:cs="Arial"/>
          <w:szCs w:val="18"/>
        </w:rPr>
        <w:tab/>
      </w:r>
      <w:r w:rsidRPr="008E2744">
        <w:rPr>
          <w:rFonts w:ascii="Segoe UI" w:hAnsi="Segoe UI" w:cs="Segoe UI"/>
          <w:shd w:val="clear" w:color="auto" w:fill="FEFEFE"/>
        </w:rPr>
        <w:t xml:space="preserve">Obec Chvalčov, Obřanská 145, </w:t>
      </w:r>
    </w:p>
    <w:p w14:paraId="2F03CF87" w14:textId="77777777" w:rsidR="005F7D3F" w:rsidRPr="008E2744" w:rsidRDefault="005F7D3F" w:rsidP="005F7D3F">
      <w:pPr>
        <w:ind w:left="4956" w:firstLine="708"/>
        <w:jc w:val="both"/>
        <w:rPr>
          <w:rFonts w:ascii="Arial" w:hAnsi="Arial" w:cs="Arial"/>
          <w:b/>
          <w:bCs/>
          <w:sz w:val="28"/>
          <w:szCs w:val="28"/>
        </w:rPr>
      </w:pPr>
      <w:r w:rsidRPr="008E2744">
        <w:rPr>
          <w:rFonts w:ascii="Segoe UI" w:hAnsi="Segoe UI" w:cs="Segoe UI"/>
          <w:shd w:val="clear" w:color="auto" w:fill="FEFEFE"/>
        </w:rPr>
        <w:t>76872 Chvalčov</w:t>
      </w:r>
      <w:r w:rsidRPr="008E2744">
        <w:rPr>
          <w:rFonts w:ascii="Arial" w:hAnsi="Arial" w:cs="Arial"/>
          <w:b/>
          <w:bCs/>
          <w:sz w:val="28"/>
          <w:szCs w:val="28"/>
        </w:rPr>
        <w:t xml:space="preserve"> </w:t>
      </w:r>
    </w:p>
    <w:p w14:paraId="5E124CB2" w14:textId="77777777" w:rsidR="002F67B5" w:rsidRPr="008E2744" w:rsidRDefault="002F67B5" w:rsidP="002F67B5">
      <w:pPr>
        <w:jc w:val="both"/>
        <w:rPr>
          <w:rFonts w:ascii="Segoe UI" w:hAnsi="Segoe UI" w:cs="Segoe UI"/>
          <w:shd w:val="clear" w:color="auto" w:fill="FEFEFE"/>
        </w:rPr>
      </w:pPr>
      <w:r w:rsidRPr="008E2744">
        <w:rPr>
          <w:rFonts w:ascii="Arial" w:hAnsi="Arial" w:cs="Arial"/>
          <w:szCs w:val="18"/>
        </w:rPr>
        <w:t>1166/2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7F1543EB" w14:textId="77777777" w:rsidR="002F67B5" w:rsidRPr="008E2744" w:rsidRDefault="002F67B5" w:rsidP="002F67B5">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F631E57" w14:textId="0CC71C89" w:rsidR="002F67B5" w:rsidRPr="008E2744" w:rsidRDefault="00053387" w:rsidP="00053387">
      <w:pPr>
        <w:jc w:val="both"/>
        <w:rPr>
          <w:rFonts w:ascii="Segoe UI" w:hAnsi="Segoe UI" w:cs="Segoe UI"/>
          <w:shd w:val="clear" w:color="auto" w:fill="FEFEFE"/>
        </w:rPr>
      </w:pPr>
      <w:r w:rsidRPr="008E2744">
        <w:rPr>
          <w:rFonts w:ascii="Arial" w:hAnsi="Arial" w:cs="Arial"/>
          <w:szCs w:val="18"/>
        </w:rPr>
        <w:t>1167/2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Zmeškal Robert, č. p. 92, 75114 Křtomil</w:t>
      </w:r>
    </w:p>
    <w:p w14:paraId="5BEE4137" w14:textId="77777777" w:rsidR="00053387" w:rsidRPr="008E2744" w:rsidRDefault="00053387" w:rsidP="00053387">
      <w:pPr>
        <w:jc w:val="both"/>
        <w:rPr>
          <w:rFonts w:ascii="Segoe UI" w:hAnsi="Segoe UI" w:cs="Segoe UI"/>
          <w:shd w:val="clear" w:color="auto" w:fill="FEFEFE"/>
        </w:rPr>
      </w:pPr>
      <w:r w:rsidRPr="008E2744">
        <w:rPr>
          <w:rFonts w:ascii="Arial" w:hAnsi="Arial" w:cs="Arial"/>
          <w:szCs w:val="18"/>
        </w:rPr>
        <w:t>66/1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Zmeškal Robert, č. p. 92, 75114 Křtomil</w:t>
      </w:r>
    </w:p>
    <w:p w14:paraId="4D9E7C60" w14:textId="6D35CF87" w:rsidR="00053387" w:rsidRPr="008E2744" w:rsidRDefault="00053387" w:rsidP="00053387">
      <w:pPr>
        <w:jc w:val="both"/>
        <w:rPr>
          <w:rFonts w:ascii="Segoe UI" w:hAnsi="Segoe UI" w:cs="Segoe UI"/>
          <w:shd w:val="clear" w:color="auto" w:fill="FEFEFE"/>
        </w:rPr>
      </w:pPr>
      <w:r w:rsidRPr="008E2744">
        <w:rPr>
          <w:rFonts w:ascii="Arial" w:hAnsi="Arial" w:cs="Arial"/>
          <w:szCs w:val="18"/>
        </w:rPr>
        <w:t>1285</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225C7FB5" w14:textId="519C0F1B" w:rsidR="00053387" w:rsidRPr="008E2744" w:rsidRDefault="00053387" w:rsidP="00053387">
      <w:pPr>
        <w:ind w:left="5664" w:firstLine="6"/>
        <w:jc w:val="both"/>
        <w:rPr>
          <w:rFonts w:ascii="Segoe UI" w:hAnsi="Segoe UI" w:cs="Segoe UI"/>
          <w:shd w:val="clear" w:color="auto" w:fill="FEFEFE"/>
        </w:rPr>
      </w:pPr>
      <w:r w:rsidRPr="008E2744">
        <w:rPr>
          <w:rFonts w:ascii="Segoe UI" w:hAnsi="Segoe UI" w:cs="Segoe UI"/>
          <w:shd w:val="clear" w:color="auto" w:fill="FEFEFE"/>
        </w:rPr>
        <w:t xml:space="preserve">Úřad pro zastupování státu ve věcech majetkových, </w:t>
      </w:r>
    </w:p>
    <w:p w14:paraId="6E68C3E5" w14:textId="77777777" w:rsidR="00053387" w:rsidRPr="008E2744" w:rsidRDefault="00053387" w:rsidP="00053387">
      <w:pPr>
        <w:ind w:left="4956" w:firstLine="708"/>
        <w:jc w:val="both"/>
        <w:rPr>
          <w:rFonts w:ascii="Segoe UI" w:hAnsi="Segoe UI" w:cs="Segoe UI"/>
          <w:shd w:val="clear" w:color="auto" w:fill="FEFEFE"/>
        </w:rPr>
      </w:pPr>
      <w:r w:rsidRPr="008E2744">
        <w:rPr>
          <w:rFonts w:ascii="Segoe UI" w:hAnsi="Segoe UI" w:cs="Segoe UI"/>
          <w:shd w:val="clear" w:color="auto" w:fill="FEFEFE"/>
        </w:rPr>
        <w:t xml:space="preserve">Rašínovo nábřeží 390/42, </w:t>
      </w:r>
    </w:p>
    <w:p w14:paraId="44674CFA" w14:textId="6AFC5C2B" w:rsidR="00053387" w:rsidRPr="008E2744" w:rsidRDefault="00053387" w:rsidP="00053387">
      <w:pPr>
        <w:ind w:left="5664"/>
        <w:jc w:val="both"/>
        <w:rPr>
          <w:rFonts w:ascii="Segoe UI" w:hAnsi="Segoe UI" w:cs="Segoe UI"/>
          <w:shd w:val="clear" w:color="auto" w:fill="FEFEFE"/>
        </w:rPr>
      </w:pPr>
      <w:r w:rsidRPr="008E2744">
        <w:rPr>
          <w:rFonts w:ascii="Segoe UI" w:hAnsi="Segoe UI" w:cs="Segoe UI"/>
          <w:shd w:val="clear" w:color="auto" w:fill="FEFEFE"/>
        </w:rPr>
        <w:t>Nové Město, 12800 Praha 2</w:t>
      </w:r>
    </w:p>
    <w:p w14:paraId="161A9FFD" w14:textId="5D04DCEA" w:rsidR="00DE7EB7" w:rsidRPr="008E2744" w:rsidRDefault="00DE7EB7" w:rsidP="00DE7EB7">
      <w:pPr>
        <w:jc w:val="both"/>
        <w:rPr>
          <w:rFonts w:ascii="Segoe UI" w:hAnsi="Segoe UI" w:cs="Segoe UI"/>
          <w:shd w:val="clear" w:color="auto" w:fill="FEFEFE"/>
        </w:rPr>
      </w:pPr>
      <w:r w:rsidRPr="008E2744">
        <w:rPr>
          <w:rFonts w:ascii="Arial" w:hAnsi="Arial" w:cs="Arial"/>
          <w:szCs w:val="18"/>
        </w:rPr>
        <w:t>66/3</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zahrada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 xml:space="preserve">Rotterová Jana, Na </w:t>
      </w:r>
      <w:proofErr w:type="spellStart"/>
      <w:r w:rsidRPr="008E2744">
        <w:rPr>
          <w:rFonts w:ascii="Segoe UI" w:hAnsi="Segoe UI" w:cs="Segoe UI"/>
          <w:shd w:val="clear" w:color="auto" w:fill="FEFEFE"/>
        </w:rPr>
        <w:t>Kůtku</w:t>
      </w:r>
      <w:proofErr w:type="spellEnd"/>
      <w:r w:rsidRPr="008E2744">
        <w:rPr>
          <w:rFonts w:ascii="Segoe UI" w:hAnsi="Segoe UI" w:cs="Segoe UI"/>
          <w:shd w:val="clear" w:color="auto" w:fill="FEFEFE"/>
        </w:rPr>
        <w:t xml:space="preserve"> 99, </w:t>
      </w:r>
    </w:p>
    <w:p w14:paraId="6950A549" w14:textId="46B48337" w:rsidR="00DE7EB7" w:rsidRPr="008E2744" w:rsidRDefault="00DE7EB7" w:rsidP="00DE7EB7">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093ECD58" w14:textId="5C6E4A6A" w:rsidR="00377268" w:rsidRPr="008E2744" w:rsidRDefault="00377268" w:rsidP="00377268">
      <w:pPr>
        <w:jc w:val="both"/>
        <w:rPr>
          <w:rFonts w:ascii="Segoe UI" w:hAnsi="Segoe UI" w:cs="Segoe UI"/>
          <w:shd w:val="clear" w:color="auto" w:fill="FEFEFE"/>
        </w:rPr>
      </w:pPr>
      <w:r w:rsidRPr="008E2744">
        <w:rPr>
          <w:rFonts w:ascii="Arial" w:hAnsi="Arial" w:cs="Arial"/>
          <w:szCs w:val="18"/>
        </w:rPr>
        <w:t>66/2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zahrada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 xml:space="preserve">Rotterová Jana, Na </w:t>
      </w:r>
      <w:proofErr w:type="spellStart"/>
      <w:r w:rsidRPr="008E2744">
        <w:rPr>
          <w:rFonts w:ascii="Segoe UI" w:hAnsi="Segoe UI" w:cs="Segoe UI"/>
          <w:shd w:val="clear" w:color="auto" w:fill="FEFEFE"/>
        </w:rPr>
        <w:t>Kůtku</w:t>
      </w:r>
      <w:proofErr w:type="spellEnd"/>
      <w:r w:rsidRPr="008E2744">
        <w:rPr>
          <w:rFonts w:ascii="Segoe UI" w:hAnsi="Segoe UI" w:cs="Segoe UI"/>
          <w:shd w:val="clear" w:color="auto" w:fill="FEFEFE"/>
        </w:rPr>
        <w:t xml:space="preserve"> 99, </w:t>
      </w:r>
    </w:p>
    <w:p w14:paraId="495856C0" w14:textId="77777777" w:rsidR="00377268" w:rsidRPr="008E2744" w:rsidRDefault="00377268" w:rsidP="00377268">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6B83D05A" w14:textId="77777777" w:rsidR="00A47CED" w:rsidRPr="008E2744" w:rsidRDefault="00A47CED" w:rsidP="00A47CED">
      <w:pPr>
        <w:jc w:val="both"/>
        <w:rPr>
          <w:rFonts w:ascii="Segoe UI" w:hAnsi="Segoe UI" w:cs="Segoe UI"/>
          <w:shd w:val="clear" w:color="auto" w:fill="FEFEFE"/>
        </w:rPr>
      </w:pPr>
      <w:r w:rsidRPr="008E2744">
        <w:rPr>
          <w:rFonts w:ascii="Arial" w:hAnsi="Arial" w:cs="Arial"/>
          <w:szCs w:val="18"/>
        </w:rPr>
        <w:t>1182/1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ADD07F4" w14:textId="77777777" w:rsidR="00A47CED" w:rsidRPr="008E2744" w:rsidRDefault="00A47CED" w:rsidP="00A47CED">
      <w:pPr>
        <w:ind w:left="5664" w:firstLine="6"/>
        <w:jc w:val="both"/>
        <w:rPr>
          <w:rFonts w:ascii="Segoe UI" w:hAnsi="Segoe UI" w:cs="Segoe UI"/>
          <w:shd w:val="clear" w:color="auto" w:fill="FEFEFE"/>
        </w:rPr>
      </w:pPr>
      <w:r w:rsidRPr="008E2744">
        <w:rPr>
          <w:rFonts w:ascii="Segoe UI" w:hAnsi="Segoe UI" w:cs="Segoe UI"/>
          <w:shd w:val="clear" w:color="auto" w:fill="FEFEFE"/>
        </w:rPr>
        <w:t xml:space="preserve">Úřad pro zastupování státu ve věcech majetkových, </w:t>
      </w:r>
    </w:p>
    <w:p w14:paraId="4C86EDD6" w14:textId="77777777" w:rsidR="00A47CED" w:rsidRPr="008E2744" w:rsidRDefault="00A47CED" w:rsidP="00A47CED">
      <w:pPr>
        <w:ind w:left="4956" w:firstLine="708"/>
        <w:jc w:val="both"/>
        <w:rPr>
          <w:rFonts w:ascii="Segoe UI" w:hAnsi="Segoe UI" w:cs="Segoe UI"/>
          <w:shd w:val="clear" w:color="auto" w:fill="FEFEFE"/>
        </w:rPr>
      </w:pPr>
      <w:r w:rsidRPr="008E2744">
        <w:rPr>
          <w:rFonts w:ascii="Segoe UI" w:hAnsi="Segoe UI" w:cs="Segoe UI"/>
          <w:shd w:val="clear" w:color="auto" w:fill="FEFEFE"/>
        </w:rPr>
        <w:t xml:space="preserve">Rašínovo nábřeží 390/42, </w:t>
      </w:r>
    </w:p>
    <w:p w14:paraId="6F5F0E8B" w14:textId="77777777" w:rsidR="00A47CED" w:rsidRPr="008E2744" w:rsidRDefault="00A47CED" w:rsidP="00A47CED">
      <w:pPr>
        <w:ind w:left="5664"/>
        <w:jc w:val="both"/>
        <w:rPr>
          <w:rFonts w:ascii="Segoe UI" w:hAnsi="Segoe UI" w:cs="Segoe UI"/>
          <w:shd w:val="clear" w:color="auto" w:fill="FEFEFE"/>
        </w:rPr>
      </w:pPr>
      <w:r w:rsidRPr="008E2744">
        <w:rPr>
          <w:rFonts w:ascii="Segoe UI" w:hAnsi="Segoe UI" w:cs="Segoe UI"/>
          <w:shd w:val="clear" w:color="auto" w:fill="FEFEFE"/>
        </w:rPr>
        <w:t>Nové Město, 12800 Praha 2</w:t>
      </w:r>
    </w:p>
    <w:p w14:paraId="09122FAE" w14:textId="77777777" w:rsidR="00593F13" w:rsidRDefault="00593F13" w:rsidP="00D6086B">
      <w:pPr>
        <w:jc w:val="both"/>
        <w:rPr>
          <w:rFonts w:ascii="Arial" w:hAnsi="Arial" w:cs="Arial"/>
          <w:szCs w:val="18"/>
        </w:rPr>
      </w:pPr>
    </w:p>
    <w:p w14:paraId="594FC771" w14:textId="77777777" w:rsidR="00593F13" w:rsidRDefault="00593F13" w:rsidP="00D6086B">
      <w:pPr>
        <w:jc w:val="both"/>
        <w:rPr>
          <w:rFonts w:ascii="Arial" w:hAnsi="Arial" w:cs="Arial"/>
          <w:szCs w:val="18"/>
        </w:rPr>
      </w:pPr>
    </w:p>
    <w:p w14:paraId="0C2D4F80" w14:textId="19BBEBBF" w:rsidR="00D6086B" w:rsidRPr="008E2744" w:rsidRDefault="00A47CED" w:rsidP="00D6086B">
      <w:pPr>
        <w:jc w:val="both"/>
        <w:rPr>
          <w:rFonts w:ascii="Segoe UI" w:hAnsi="Segoe UI" w:cs="Segoe UI"/>
          <w:shd w:val="clear" w:color="auto" w:fill="FEFEFE"/>
        </w:rPr>
      </w:pPr>
      <w:r w:rsidRPr="008E2744">
        <w:rPr>
          <w:rFonts w:ascii="Arial" w:hAnsi="Arial" w:cs="Arial"/>
          <w:szCs w:val="18"/>
        </w:rPr>
        <w:lastRenderedPageBreak/>
        <w:t>116</w:t>
      </w:r>
      <w:r w:rsidR="00D6086B" w:rsidRPr="008E2744">
        <w:rPr>
          <w:rFonts w:ascii="Arial" w:hAnsi="Arial" w:cs="Arial"/>
          <w:szCs w:val="18"/>
        </w:rPr>
        <w:t>9</w:t>
      </w:r>
      <w:r w:rsidRPr="008E2744">
        <w:rPr>
          <w:rFonts w:ascii="Arial" w:hAnsi="Arial" w:cs="Arial"/>
          <w:szCs w:val="18"/>
        </w:rPr>
        <w:t>/2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00D6086B" w:rsidRPr="008E2744">
        <w:rPr>
          <w:rFonts w:ascii="Segoe UI" w:hAnsi="Segoe UI" w:cs="Segoe UI"/>
          <w:shd w:val="clear" w:color="auto" w:fill="FEFEFE"/>
        </w:rPr>
        <w:t>Česká republika,</w:t>
      </w:r>
    </w:p>
    <w:p w14:paraId="02562469" w14:textId="414F8AC9" w:rsidR="00A47CED" w:rsidRPr="008E2744" w:rsidRDefault="00D6086B" w:rsidP="00D6086B">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279FBF7E" w14:textId="77777777" w:rsidR="002E340B" w:rsidRPr="008E2744" w:rsidRDefault="002E340B" w:rsidP="002E340B">
      <w:pPr>
        <w:jc w:val="both"/>
        <w:rPr>
          <w:rFonts w:ascii="Segoe UI" w:hAnsi="Segoe UI" w:cs="Segoe UI"/>
          <w:shd w:val="clear" w:color="auto" w:fill="FEFEFE"/>
        </w:rPr>
      </w:pPr>
      <w:r w:rsidRPr="008E2744">
        <w:rPr>
          <w:rFonts w:ascii="Arial" w:hAnsi="Arial" w:cs="Arial"/>
          <w:szCs w:val="18"/>
        </w:rPr>
        <w:t>1169/3</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t>ostatní plocha</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Pr="008E2744">
        <w:rPr>
          <w:rFonts w:ascii="Segoe UI" w:hAnsi="Segoe UI" w:cs="Segoe UI"/>
          <w:shd w:val="clear" w:color="auto" w:fill="FEFEFE"/>
        </w:rPr>
        <w:t xml:space="preserve">Obec Chvalčov, Obřanská 145, </w:t>
      </w:r>
    </w:p>
    <w:p w14:paraId="3DBF77A2" w14:textId="36821E8A" w:rsidR="00A47CED" w:rsidRPr="008E2744" w:rsidRDefault="002E340B" w:rsidP="002E340B">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755D5120" w14:textId="5F274C26" w:rsidR="00A47CED" w:rsidRPr="008E2744" w:rsidRDefault="00F06E16" w:rsidP="00A47CED">
      <w:pPr>
        <w:jc w:val="both"/>
        <w:rPr>
          <w:rFonts w:ascii="Segoe UI" w:hAnsi="Segoe UI" w:cs="Segoe UI"/>
          <w:shd w:val="clear" w:color="auto" w:fill="FEFEFE"/>
        </w:rPr>
      </w:pPr>
      <w:r w:rsidRPr="008E2744">
        <w:rPr>
          <w:rFonts w:ascii="Arial" w:hAnsi="Arial" w:cs="Arial"/>
          <w:szCs w:val="18"/>
        </w:rPr>
        <w:t>1169/9</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t>ostatní plocha</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00A47CED" w:rsidRPr="008E2744">
        <w:rPr>
          <w:rFonts w:ascii="Segoe UI" w:hAnsi="Segoe UI" w:cs="Segoe UI"/>
          <w:shd w:val="clear" w:color="auto" w:fill="FEFEFE"/>
        </w:rPr>
        <w:t>Česká republika</w:t>
      </w:r>
    </w:p>
    <w:p w14:paraId="17FE3037" w14:textId="77777777" w:rsidR="00A47CED" w:rsidRPr="008E2744" w:rsidRDefault="00A47CED" w:rsidP="00A47CED">
      <w:pPr>
        <w:ind w:left="5664" w:firstLine="6"/>
        <w:jc w:val="both"/>
        <w:rPr>
          <w:rFonts w:ascii="Segoe UI" w:hAnsi="Segoe UI" w:cs="Segoe UI"/>
          <w:shd w:val="clear" w:color="auto" w:fill="FEFEFE"/>
        </w:rPr>
      </w:pPr>
      <w:r w:rsidRPr="008E2744">
        <w:rPr>
          <w:rFonts w:ascii="Segoe UI" w:hAnsi="Segoe UI" w:cs="Segoe UI"/>
          <w:shd w:val="clear" w:color="auto" w:fill="FEFEFE"/>
        </w:rPr>
        <w:t xml:space="preserve">Úřad pro zastupování státu ve věcech majetkových, </w:t>
      </w:r>
    </w:p>
    <w:p w14:paraId="0D8C5D90" w14:textId="77777777" w:rsidR="00A47CED" w:rsidRPr="008E2744" w:rsidRDefault="00A47CED" w:rsidP="00A47CED">
      <w:pPr>
        <w:ind w:left="4956" w:firstLine="708"/>
        <w:jc w:val="both"/>
        <w:rPr>
          <w:rFonts w:ascii="Segoe UI" w:hAnsi="Segoe UI" w:cs="Segoe UI"/>
          <w:shd w:val="clear" w:color="auto" w:fill="FEFEFE"/>
        </w:rPr>
      </w:pPr>
      <w:r w:rsidRPr="008E2744">
        <w:rPr>
          <w:rFonts w:ascii="Segoe UI" w:hAnsi="Segoe UI" w:cs="Segoe UI"/>
          <w:shd w:val="clear" w:color="auto" w:fill="FEFEFE"/>
        </w:rPr>
        <w:t xml:space="preserve">Rašínovo nábřeží 390/42, </w:t>
      </w:r>
    </w:p>
    <w:p w14:paraId="5CEE1DE6" w14:textId="77777777" w:rsidR="00A47CED" w:rsidRPr="008E2744" w:rsidRDefault="00A47CED" w:rsidP="00A47CED">
      <w:pPr>
        <w:ind w:left="5664"/>
        <w:jc w:val="both"/>
        <w:rPr>
          <w:rFonts w:ascii="Segoe UI" w:hAnsi="Segoe UI" w:cs="Segoe UI"/>
          <w:shd w:val="clear" w:color="auto" w:fill="FEFEFE"/>
        </w:rPr>
      </w:pPr>
      <w:r w:rsidRPr="008E2744">
        <w:rPr>
          <w:rFonts w:ascii="Segoe UI" w:hAnsi="Segoe UI" w:cs="Segoe UI"/>
          <w:shd w:val="clear" w:color="auto" w:fill="FEFEFE"/>
        </w:rPr>
        <w:t>Nové Město, 12800 Praha 2</w:t>
      </w:r>
    </w:p>
    <w:p w14:paraId="2C879B38" w14:textId="77777777" w:rsidR="00F06E16" w:rsidRPr="008E2744" w:rsidRDefault="00F06E16" w:rsidP="00F06E16">
      <w:pPr>
        <w:jc w:val="both"/>
        <w:rPr>
          <w:rFonts w:ascii="Segoe UI" w:hAnsi="Segoe UI" w:cs="Segoe UI"/>
          <w:shd w:val="clear" w:color="auto" w:fill="FEFEFE"/>
        </w:rPr>
      </w:pPr>
      <w:r w:rsidRPr="008E2744">
        <w:rPr>
          <w:rFonts w:ascii="Arial" w:hAnsi="Arial" w:cs="Arial"/>
          <w:szCs w:val="18"/>
        </w:rPr>
        <w:t>1183</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t>zahrada</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Pr="008E2744">
        <w:rPr>
          <w:rFonts w:ascii="Segoe UI" w:hAnsi="Segoe UI" w:cs="Segoe UI"/>
          <w:shd w:val="clear" w:color="auto" w:fill="FEFEFE"/>
        </w:rPr>
        <w:t>Česká republika</w:t>
      </w:r>
    </w:p>
    <w:p w14:paraId="695A78BA" w14:textId="77777777" w:rsidR="00F06E16" w:rsidRPr="008E2744" w:rsidRDefault="00F06E16" w:rsidP="00F06E16">
      <w:pPr>
        <w:ind w:left="5664" w:firstLine="6"/>
        <w:jc w:val="both"/>
        <w:rPr>
          <w:rFonts w:ascii="Segoe UI" w:hAnsi="Segoe UI" w:cs="Segoe UI"/>
          <w:shd w:val="clear" w:color="auto" w:fill="FEFEFE"/>
        </w:rPr>
      </w:pPr>
      <w:r w:rsidRPr="008E2744">
        <w:rPr>
          <w:rFonts w:ascii="Segoe UI" w:hAnsi="Segoe UI" w:cs="Segoe UI"/>
          <w:shd w:val="clear" w:color="auto" w:fill="FEFEFE"/>
        </w:rPr>
        <w:t xml:space="preserve">Úřad pro zastupování státu ve věcech majetkových, </w:t>
      </w:r>
    </w:p>
    <w:p w14:paraId="4ED6590D" w14:textId="77777777" w:rsidR="00F06E16" w:rsidRPr="008E2744" w:rsidRDefault="00F06E16" w:rsidP="00F06E16">
      <w:pPr>
        <w:ind w:left="4956" w:firstLine="708"/>
        <w:jc w:val="both"/>
        <w:rPr>
          <w:rFonts w:ascii="Segoe UI" w:hAnsi="Segoe UI" w:cs="Segoe UI"/>
          <w:shd w:val="clear" w:color="auto" w:fill="FEFEFE"/>
        </w:rPr>
      </w:pPr>
      <w:r w:rsidRPr="008E2744">
        <w:rPr>
          <w:rFonts w:ascii="Segoe UI" w:hAnsi="Segoe UI" w:cs="Segoe UI"/>
          <w:shd w:val="clear" w:color="auto" w:fill="FEFEFE"/>
        </w:rPr>
        <w:t xml:space="preserve">Rašínovo nábřeží 390/42, </w:t>
      </w:r>
    </w:p>
    <w:p w14:paraId="10232DA1" w14:textId="77777777" w:rsidR="00F06E16" w:rsidRPr="008E2744" w:rsidRDefault="00F06E16" w:rsidP="00F06E16">
      <w:pPr>
        <w:ind w:left="5664"/>
        <w:jc w:val="both"/>
        <w:rPr>
          <w:rFonts w:ascii="Segoe UI" w:hAnsi="Segoe UI" w:cs="Segoe UI"/>
          <w:shd w:val="clear" w:color="auto" w:fill="FEFEFE"/>
        </w:rPr>
      </w:pPr>
      <w:r w:rsidRPr="008E2744">
        <w:rPr>
          <w:rFonts w:ascii="Segoe UI" w:hAnsi="Segoe UI" w:cs="Segoe UI"/>
          <w:shd w:val="clear" w:color="auto" w:fill="FEFEFE"/>
        </w:rPr>
        <w:t>Nové Město, 12800 Praha 2</w:t>
      </w:r>
    </w:p>
    <w:p w14:paraId="03C02BC2" w14:textId="77777777" w:rsidR="00E452B2" w:rsidRPr="008E2744" w:rsidRDefault="00E452B2" w:rsidP="00E452B2">
      <w:pPr>
        <w:ind w:left="708" w:hanging="708"/>
        <w:jc w:val="both"/>
        <w:rPr>
          <w:rFonts w:ascii="Segoe UI" w:hAnsi="Segoe UI" w:cs="Segoe UI"/>
          <w:shd w:val="clear" w:color="auto" w:fill="FEFEFE"/>
        </w:rPr>
      </w:pPr>
      <w:r w:rsidRPr="008E2744">
        <w:rPr>
          <w:rFonts w:ascii="Arial" w:hAnsi="Arial" w:cs="Arial"/>
          <w:szCs w:val="18"/>
        </w:rPr>
        <w:t>51/2</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t>zahrada</w:t>
      </w:r>
      <w:r w:rsidR="00A47CED" w:rsidRPr="008E2744">
        <w:rPr>
          <w:rFonts w:ascii="Arial" w:hAnsi="Arial" w:cs="Arial"/>
          <w:szCs w:val="18"/>
        </w:rPr>
        <w:tab/>
      </w:r>
      <w:r w:rsidR="00A47CED" w:rsidRPr="008E2744">
        <w:rPr>
          <w:rFonts w:ascii="Arial" w:hAnsi="Arial" w:cs="Arial"/>
          <w:szCs w:val="18"/>
        </w:rPr>
        <w:tab/>
      </w:r>
      <w:r w:rsidR="00A47CED" w:rsidRPr="008E2744">
        <w:rPr>
          <w:rFonts w:ascii="Arial" w:hAnsi="Arial" w:cs="Arial"/>
          <w:szCs w:val="18"/>
        </w:rPr>
        <w:tab/>
      </w:r>
      <w:proofErr w:type="spellStart"/>
      <w:r w:rsidRPr="008E2744">
        <w:rPr>
          <w:rFonts w:ascii="Segoe UI" w:hAnsi="Segoe UI" w:cs="Segoe UI"/>
          <w:shd w:val="clear" w:color="auto" w:fill="FEFEFE"/>
        </w:rPr>
        <w:t>Ostrochovská</w:t>
      </w:r>
      <w:proofErr w:type="spellEnd"/>
      <w:r w:rsidRPr="008E2744">
        <w:rPr>
          <w:rFonts w:ascii="Segoe UI" w:hAnsi="Segoe UI" w:cs="Segoe UI"/>
          <w:shd w:val="clear" w:color="auto" w:fill="FEFEFE"/>
        </w:rPr>
        <w:t xml:space="preserve"> Naděžda MUDr.,</w:t>
      </w:r>
    </w:p>
    <w:p w14:paraId="67C5F93B" w14:textId="77777777" w:rsidR="00E452B2" w:rsidRPr="008E2744" w:rsidRDefault="00E452B2" w:rsidP="00E452B2">
      <w:pPr>
        <w:ind w:left="4956" w:firstLine="708"/>
        <w:jc w:val="both"/>
        <w:rPr>
          <w:rFonts w:ascii="Segoe UI" w:hAnsi="Segoe UI" w:cs="Segoe UI"/>
          <w:shd w:val="clear" w:color="auto" w:fill="FEFEFE"/>
        </w:rPr>
      </w:pPr>
      <w:r w:rsidRPr="008E2744">
        <w:rPr>
          <w:rFonts w:ascii="Segoe UI" w:hAnsi="Segoe UI" w:cs="Segoe UI"/>
          <w:shd w:val="clear" w:color="auto" w:fill="FEFEFE"/>
        </w:rPr>
        <w:t xml:space="preserve">Slovenská 2943/23, Hranice, </w:t>
      </w:r>
    </w:p>
    <w:p w14:paraId="3DA48330" w14:textId="1467A8DE" w:rsidR="00A47CED" w:rsidRPr="008E2744" w:rsidRDefault="00E452B2" w:rsidP="00E452B2">
      <w:pPr>
        <w:ind w:left="4956" w:firstLine="708"/>
        <w:jc w:val="both"/>
        <w:rPr>
          <w:rFonts w:ascii="Segoe UI" w:hAnsi="Segoe UI" w:cs="Segoe UI"/>
          <w:shd w:val="clear" w:color="auto" w:fill="FEFEFE"/>
        </w:rPr>
      </w:pPr>
      <w:r w:rsidRPr="008E2744">
        <w:rPr>
          <w:rFonts w:ascii="Segoe UI" w:hAnsi="Segoe UI" w:cs="Segoe UI"/>
          <w:shd w:val="clear" w:color="auto" w:fill="FEFEFE"/>
        </w:rPr>
        <w:t>73301 Karviná</w:t>
      </w:r>
    </w:p>
    <w:p w14:paraId="162400E9" w14:textId="77777777" w:rsidR="00E452B2" w:rsidRPr="008E2744" w:rsidRDefault="00E452B2" w:rsidP="00053387">
      <w:pPr>
        <w:jc w:val="both"/>
        <w:rPr>
          <w:rFonts w:ascii="Segoe UI" w:hAnsi="Segoe UI" w:cs="Segoe UI"/>
        </w:rPr>
      </w:pPr>
      <w:r w:rsidRPr="008E2744">
        <w:rPr>
          <w:rFonts w:ascii="Arial" w:hAnsi="Arial" w:cs="Arial"/>
          <w:b/>
          <w:bCs/>
          <w:sz w:val="28"/>
          <w:szCs w:val="28"/>
        </w:rPr>
        <w:tab/>
      </w:r>
      <w:r w:rsidRPr="008E2744">
        <w:rPr>
          <w:rFonts w:ascii="Arial" w:hAnsi="Arial" w:cs="Arial"/>
          <w:b/>
          <w:bCs/>
          <w:sz w:val="28"/>
          <w:szCs w:val="28"/>
        </w:rPr>
        <w:tab/>
      </w:r>
      <w:r w:rsidRPr="008E2744">
        <w:rPr>
          <w:rFonts w:ascii="Arial" w:hAnsi="Arial" w:cs="Arial"/>
          <w:b/>
          <w:bCs/>
          <w:sz w:val="28"/>
          <w:szCs w:val="28"/>
        </w:rPr>
        <w:tab/>
      </w:r>
      <w:r w:rsidRPr="008E2744">
        <w:rPr>
          <w:rFonts w:ascii="Arial" w:hAnsi="Arial" w:cs="Arial"/>
          <w:b/>
          <w:bCs/>
          <w:sz w:val="28"/>
          <w:szCs w:val="28"/>
        </w:rPr>
        <w:tab/>
      </w:r>
      <w:r w:rsidRPr="008E2744">
        <w:rPr>
          <w:rFonts w:ascii="Arial" w:hAnsi="Arial" w:cs="Arial"/>
          <w:b/>
          <w:bCs/>
          <w:sz w:val="28"/>
          <w:szCs w:val="28"/>
        </w:rPr>
        <w:tab/>
      </w:r>
      <w:r w:rsidRPr="008E2744">
        <w:rPr>
          <w:rFonts w:ascii="Arial" w:hAnsi="Arial" w:cs="Arial"/>
          <w:b/>
          <w:bCs/>
          <w:sz w:val="28"/>
          <w:szCs w:val="28"/>
        </w:rPr>
        <w:tab/>
      </w:r>
      <w:r w:rsidRPr="008E2744">
        <w:rPr>
          <w:rFonts w:ascii="Arial" w:hAnsi="Arial" w:cs="Arial"/>
          <w:b/>
          <w:bCs/>
          <w:sz w:val="28"/>
          <w:szCs w:val="28"/>
        </w:rPr>
        <w:tab/>
      </w:r>
      <w:r w:rsidRPr="008E2744">
        <w:rPr>
          <w:rFonts w:ascii="Arial" w:hAnsi="Arial" w:cs="Arial"/>
          <w:b/>
          <w:bCs/>
          <w:sz w:val="28"/>
          <w:szCs w:val="28"/>
        </w:rPr>
        <w:tab/>
      </w:r>
      <w:proofErr w:type="spellStart"/>
      <w:r w:rsidRPr="008E2744">
        <w:rPr>
          <w:rFonts w:ascii="Segoe UI" w:hAnsi="Segoe UI" w:cs="Segoe UI"/>
        </w:rPr>
        <w:t>Ostrochovský</w:t>
      </w:r>
      <w:proofErr w:type="spellEnd"/>
      <w:r w:rsidRPr="008E2744">
        <w:rPr>
          <w:rFonts w:ascii="Segoe UI" w:hAnsi="Segoe UI" w:cs="Segoe UI"/>
        </w:rPr>
        <w:t xml:space="preserve"> Radim Ing., </w:t>
      </w:r>
    </w:p>
    <w:p w14:paraId="065D372D" w14:textId="77777777" w:rsidR="00E452B2" w:rsidRPr="008E2744" w:rsidRDefault="00E452B2" w:rsidP="00E452B2">
      <w:pPr>
        <w:ind w:left="4956" w:firstLine="708"/>
        <w:jc w:val="both"/>
        <w:rPr>
          <w:rFonts w:ascii="Segoe UI" w:hAnsi="Segoe UI" w:cs="Segoe UI"/>
        </w:rPr>
      </w:pPr>
      <w:r w:rsidRPr="008E2744">
        <w:rPr>
          <w:rFonts w:ascii="Segoe UI" w:hAnsi="Segoe UI" w:cs="Segoe UI"/>
        </w:rPr>
        <w:t xml:space="preserve">Slovenská 2943/23, Hranice, </w:t>
      </w:r>
    </w:p>
    <w:p w14:paraId="1D809253" w14:textId="52903028" w:rsidR="00053387" w:rsidRPr="008E2744" w:rsidRDefault="00E452B2" w:rsidP="00E452B2">
      <w:pPr>
        <w:ind w:left="4956" w:firstLine="708"/>
        <w:jc w:val="both"/>
        <w:rPr>
          <w:rFonts w:ascii="Segoe UI" w:hAnsi="Segoe UI" w:cs="Segoe UI"/>
        </w:rPr>
      </w:pPr>
      <w:r w:rsidRPr="008E2744">
        <w:rPr>
          <w:rFonts w:ascii="Segoe UI" w:hAnsi="Segoe UI" w:cs="Segoe UI"/>
        </w:rPr>
        <w:t>73301 Karviná</w:t>
      </w:r>
    </w:p>
    <w:p w14:paraId="56F93008" w14:textId="5BC8F4D4" w:rsidR="004971A0" w:rsidRPr="008E2744" w:rsidRDefault="004971A0" w:rsidP="004971A0">
      <w:pPr>
        <w:jc w:val="both"/>
        <w:rPr>
          <w:rFonts w:ascii="Segoe UI" w:hAnsi="Segoe UI" w:cs="Segoe UI"/>
          <w:shd w:val="clear" w:color="auto" w:fill="FEFEFE"/>
        </w:rPr>
      </w:pPr>
      <w:r w:rsidRPr="008E2744">
        <w:rPr>
          <w:rFonts w:ascii="Arial" w:hAnsi="Arial" w:cs="Arial"/>
          <w:szCs w:val="18"/>
        </w:rPr>
        <w:t>1187/1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30B48836" w14:textId="77777777" w:rsidR="004971A0" w:rsidRPr="008E2744" w:rsidRDefault="004971A0" w:rsidP="004971A0">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0FC4DB8E" w14:textId="6620AEDD" w:rsidR="007C1C88" w:rsidRPr="008E2744" w:rsidRDefault="007C1C88" w:rsidP="007C1C88">
      <w:pPr>
        <w:jc w:val="both"/>
        <w:rPr>
          <w:rFonts w:ascii="Segoe UI" w:hAnsi="Segoe UI" w:cs="Segoe UI"/>
          <w:shd w:val="clear" w:color="auto" w:fill="FEFEFE"/>
        </w:rPr>
      </w:pPr>
      <w:r w:rsidRPr="008E2744">
        <w:rPr>
          <w:rFonts w:ascii="Arial" w:hAnsi="Arial" w:cs="Arial"/>
          <w:szCs w:val="18"/>
        </w:rPr>
        <w:t>1170/17</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00945E7A" w14:textId="01239CD1" w:rsidR="004971A0" w:rsidRPr="008E2744" w:rsidRDefault="007C1C88" w:rsidP="007C1C88">
      <w:pPr>
        <w:jc w:val="both"/>
        <w:rPr>
          <w:rFonts w:ascii="Segoe UI" w:hAnsi="Segoe UI" w:cs="Segoe UI"/>
          <w:shd w:val="clear" w:color="auto" w:fill="FEFEFE"/>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3FDDA512" w14:textId="2EA0D0D7" w:rsidR="00B8437A" w:rsidRPr="008E2744" w:rsidRDefault="00B8437A" w:rsidP="00B8437A">
      <w:pPr>
        <w:jc w:val="both"/>
        <w:rPr>
          <w:rFonts w:ascii="Segoe UI" w:hAnsi="Segoe UI" w:cs="Segoe UI"/>
          <w:shd w:val="clear" w:color="auto" w:fill="FEFEFE"/>
        </w:rPr>
      </w:pPr>
      <w:r w:rsidRPr="008E2744">
        <w:rPr>
          <w:rFonts w:ascii="Arial" w:hAnsi="Arial" w:cs="Arial"/>
          <w:szCs w:val="18"/>
        </w:rPr>
        <w:t>1170/11</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 xml:space="preserve">Obec Chvalčov, Obřanská 145, </w:t>
      </w:r>
    </w:p>
    <w:p w14:paraId="5C42EE43" w14:textId="35127FDA" w:rsidR="00B8437A" w:rsidRPr="008E2744" w:rsidRDefault="00B8437A" w:rsidP="00B8437A">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5B288B35" w14:textId="0B95BB08" w:rsidR="00B8437A" w:rsidRPr="008E2744" w:rsidRDefault="00B8437A" w:rsidP="00B8437A">
      <w:pPr>
        <w:jc w:val="both"/>
        <w:rPr>
          <w:rFonts w:ascii="Segoe UI" w:hAnsi="Segoe UI" w:cs="Segoe UI"/>
          <w:shd w:val="clear" w:color="auto" w:fill="FEFEFE"/>
        </w:rPr>
      </w:pPr>
      <w:r w:rsidRPr="008E2744">
        <w:rPr>
          <w:rFonts w:ascii="Arial" w:hAnsi="Arial" w:cs="Arial"/>
          <w:szCs w:val="18"/>
        </w:rPr>
        <w:t>1170/28</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452900C1" w14:textId="3D7148F8" w:rsidR="00B8437A" w:rsidRPr="008E2744" w:rsidRDefault="00B8437A" w:rsidP="00B8437A">
      <w:pPr>
        <w:jc w:val="both"/>
        <w:rPr>
          <w:rFonts w:ascii="Segoe UI" w:hAnsi="Segoe UI" w:cs="Segoe UI"/>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4D1EE1D5" w14:textId="46063A90" w:rsidR="00186F6A" w:rsidRPr="008E2744" w:rsidRDefault="007F2E04" w:rsidP="00186F6A">
      <w:pPr>
        <w:jc w:val="both"/>
        <w:rPr>
          <w:rFonts w:ascii="Segoe UI" w:hAnsi="Segoe UI" w:cs="Segoe UI"/>
          <w:shd w:val="clear" w:color="auto" w:fill="FEFEFE"/>
        </w:rPr>
      </w:pPr>
      <w:r w:rsidRPr="008E2744">
        <w:rPr>
          <w:rFonts w:ascii="Arial" w:hAnsi="Arial" w:cs="Arial"/>
          <w:szCs w:val="18"/>
        </w:rPr>
        <w:t>917/23</w:t>
      </w:r>
      <w:r w:rsidRPr="008E2744">
        <w:rPr>
          <w:rFonts w:ascii="Arial" w:hAnsi="Arial" w:cs="Arial"/>
          <w:szCs w:val="18"/>
        </w:rPr>
        <w:tab/>
      </w:r>
      <w:r w:rsidR="00186F6A" w:rsidRPr="008E2744">
        <w:rPr>
          <w:rFonts w:ascii="Arial" w:hAnsi="Arial" w:cs="Arial"/>
          <w:szCs w:val="18"/>
        </w:rPr>
        <w:tab/>
      </w:r>
      <w:r w:rsidR="00186F6A" w:rsidRPr="008E2744">
        <w:rPr>
          <w:rFonts w:ascii="Arial" w:hAnsi="Arial" w:cs="Arial"/>
          <w:szCs w:val="18"/>
        </w:rPr>
        <w:tab/>
      </w:r>
      <w:r w:rsidR="00186F6A" w:rsidRPr="008E2744">
        <w:rPr>
          <w:rFonts w:ascii="Arial" w:hAnsi="Arial" w:cs="Arial"/>
          <w:szCs w:val="18"/>
        </w:rPr>
        <w:tab/>
        <w:t>trvalý travní porost</w:t>
      </w:r>
      <w:r w:rsidR="00186F6A" w:rsidRPr="008E2744">
        <w:rPr>
          <w:rFonts w:ascii="Arial" w:hAnsi="Arial" w:cs="Arial"/>
          <w:szCs w:val="18"/>
        </w:rPr>
        <w:tab/>
      </w:r>
      <w:r w:rsidR="00186F6A" w:rsidRPr="008E2744">
        <w:rPr>
          <w:rFonts w:ascii="Arial" w:hAnsi="Arial" w:cs="Arial"/>
          <w:szCs w:val="18"/>
        </w:rPr>
        <w:tab/>
      </w:r>
      <w:r w:rsidR="00186F6A" w:rsidRPr="008E2744">
        <w:rPr>
          <w:rFonts w:ascii="Segoe UI" w:hAnsi="Segoe UI" w:cs="Segoe UI"/>
          <w:shd w:val="clear" w:color="auto" w:fill="FEFEFE"/>
        </w:rPr>
        <w:t xml:space="preserve">Obec Chvalčov, Obřanská 145, </w:t>
      </w:r>
    </w:p>
    <w:p w14:paraId="063B65F9" w14:textId="3CBCDD98" w:rsidR="005F7D3F" w:rsidRPr="008E2744" w:rsidRDefault="00186F6A" w:rsidP="00186F6A">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4314163A" w14:textId="2EAC5A97" w:rsidR="00AE7953" w:rsidRPr="008E2744" w:rsidRDefault="00AE7953" w:rsidP="00AE7953">
      <w:pPr>
        <w:jc w:val="both"/>
        <w:rPr>
          <w:rFonts w:ascii="Segoe UI" w:hAnsi="Segoe UI" w:cs="Segoe UI"/>
          <w:shd w:val="clear" w:color="auto" w:fill="FEFEFE"/>
        </w:rPr>
      </w:pPr>
      <w:r w:rsidRPr="008E2744">
        <w:rPr>
          <w:rFonts w:ascii="Arial" w:hAnsi="Arial" w:cs="Arial"/>
          <w:szCs w:val="18"/>
        </w:rPr>
        <w:t>916/2</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 xml:space="preserve">Obec Chvalčov, Obřanská 145, </w:t>
      </w:r>
    </w:p>
    <w:p w14:paraId="348DE843" w14:textId="7B4A3385" w:rsidR="00AE7953" w:rsidRPr="008E2744" w:rsidRDefault="00AE7953" w:rsidP="00AE7953">
      <w:pPr>
        <w:ind w:left="4956" w:firstLine="708"/>
        <w:jc w:val="both"/>
        <w:rPr>
          <w:rFonts w:ascii="Segoe UI" w:hAnsi="Segoe UI" w:cs="Segoe UI"/>
          <w:shd w:val="clear" w:color="auto" w:fill="FEFEFE"/>
        </w:rPr>
      </w:pPr>
      <w:r w:rsidRPr="008E2744">
        <w:rPr>
          <w:rFonts w:ascii="Segoe UI" w:hAnsi="Segoe UI" w:cs="Segoe UI"/>
          <w:shd w:val="clear" w:color="auto" w:fill="FEFEFE"/>
        </w:rPr>
        <w:t>76872 Chvalčov</w:t>
      </w:r>
    </w:p>
    <w:p w14:paraId="7B4021E4" w14:textId="41D86C92" w:rsidR="00067D05" w:rsidRPr="008E2744" w:rsidRDefault="00067D05" w:rsidP="00067D05">
      <w:pPr>
        <w:jc w:val="both"/>
        <w:rPr>
          <w:rFonts w:ascii="Segoe UI" w:hAnsi="Segoe UI" w:cs="Segoe UI"/>
          <w:shd w:val="clear" w:color="auto" w:fill="FEFEFE"/>
        </w:rPr>
      </w:pPr>
      <w:r w:rsidRPr="008E2744">
        <w:rPr>
          <w:rFonts w:ascii="Arial" w:hAnsi="Arial" w:cs="Arial"/>
          <w:szCs w:val="18"/>
        </w:rPr>
        <w:t>1170/14</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t>ostatní plocha</w:t>
      </w:r>
      <w:r w:rsidRPr="008E2744">
        <w:rPr>
          <w:rFonts w:ascii="Arial" w:hAnsi="Arial" w:cs="Arial"/>
          <w:szCs w:val="18"/>
        </w:rPr>
        <w:tab/>
      </w:r>
      <w:r w:rsidRPr="008E2744">
        <w:rPr>
          <w:rFonts w:ascii="Arial" w:hAnsi="Arial" w:cs="Arial"/>
          <w:szCs w:val="18"/>
        </w:rPr>
        <w:tab/>
      </w:r>
      <w:r w:rsidRPr="008E2744">
        <w:rPr>
          <w:rFonts w:ascii="Arial" w:hAnsi="Arial" w:cs="Arial"/>
          <w:szCs w:val="18"/>
        </w:rPr>
        <w:tab/>
      </w:r>
      <w:r w:rsidRPr="008E2744">
        <w:rPr>
          <w:rFonts w:ascii="Segoe UI" w:hAnsi="Segoe UI" w:cs="Segoe UI"/>
          <w:shd w:val="clear" w:color="auto" w:fill="FEFEFE"/>
        </w:rPr>
        <w:t>Česká republika,</w:t>
      </w:r>
    </w:p>
    <w:p w14:paraId="66611E10" w14:textId="77777777" w:rsidR="00067D05" w:rsidRPr="008E2744" w:rsidRDefault="00067D05" w:rsidP="00067D05">
      <w:pPr>
        <w:jc w:val="both"/>
        <w:rPr>
          <w:rFonts w:ascii="Segoe UI" w:hAnsi="Segoe UI" w:cs="Segoe UI"/>
        </w:rPr>
      </w:pP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 xml:space="preserve">Povodí Moravy, </w:t>
      </w:r>
      <w:proofErr w:type="spellStart"/>
      <w:r w:rsidRPr="008E2744">
        <w:rPr>
          <w:rFonts w:ascii="Segoe UI" w:hAnsi="Segoe UI" w:cs="Segoe UI"/>
          <w:shd w:val="clear" w:color="auto" w:fill="FEFEFE"/>
        </w:rPr>
        <w:t>s.p</w:t>
      </w:r>
      <w:proofErr w:type="spellEnd"/>
      <w:r w:rsidRPr="008E2744">
        <w:rPr>
          <w:rFonts w:ascii="Segoe UI" w:hAnsi="Segoe UI" w:cs="Segoe UI"/>
          <w:shd w:val="clear" w:color="auto" w:fill="FEFEFE"/>
        </w:rPr>
        <w:t xml:space="preserve">., Dřevařská 932/11, </w:t>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r>
      <w:r w:rsidRPr="008E2744">
        <w:rPr>
          <w:rFonts w:ascii="Segoe UI" w:hAnsi="Segoe UI" w:cs="Segoe UI"/>
          <w:shd w:val="clear" w:color="auto" w:fill="FEFEFE"/>
        </w:rPr>
        <w:tab/>
        <w:t>Veveří, 60200 Brno</w:t>
      </w:r>
    </w:p>
    <w:p w14:paraId="68A774FE" w14:textId="77777777" w:rsidR="00067D05" w:rsidRPr="008E2744" w:rsidRDefault="00067D05" w:rsidP="00AE7953">
      <w:pPr>
        <w:ind w:left="4956" w:firstLine="708"/>
        <w:jc w:val="both"/>
        <w:rPr>
          <w:rFonts w:ascii="Segoe UI" w:hAnsi="Segoe UI" w:cs="Segoe UI"/>
          <w:shd w:val="clear" w:color="auto" w:fill="FEFEFE"/>
        </w:rPr>
      </w:pPr>
    </w:p>
    <w:p w14:paraId="19CB2451" w14:textId="77777777" w:rsidR="00186F6A" w:rsidRPr="008E2744" w:rsidRDefault="00186F6A" w:rsidP="00186F6A">
      <w:pPr>
        <w:ind w:left="4956" w:firstLine="708"/>
        <w:jc w:val="both"/>
        <w:rPr>
          <w:rFonts w:ascii="Arial" w:hAnsi="Arial" w:cs="Arial"/>
          <w:b/>
          <w:bCs/>
          <w:sz w:val="28"/>
          <w:szCs w:val="28"/>
        </w:rPr>
      </w:pPr>
    </w:p>
    <w:p w14:paraId="7251DC79" w14:textId="403D2EDB" w:rsidR="004D361E" w:rsidRPr="008E2744" w:rsidRDefault="004D361E" w:rsidP="005F7D3F">
      <w:pPr>
        <w:jc w:val="both"/>
        <w:rPr>
          <w:rFonts w:ascii="Arial" w:hAnsi="Arial" w:cs="Arial"/>
          <w:b/>
          <w:bCs/>
          <w:sz w:val="28"/>
          <w:szCs w:val="28"/>
        </w:rPr>
      </w:pPr>
      <w:r w:rsidRPr="008E2744">
        <w:rPr>
          <w:rFonts w:ascii="Arial" w:hAnsi="Arial" w:cs="Arial"/>
          <w:b/>
          <w:bCs/>
          <w:sz w:val="28"/>
          <w:szCs w:val="28"/>
        </w:rPr>
        <w:t>B.2 Celkový popis stavby</w:t>
      </w:r>
    </w:p>
    <w:p w14:paraId="4983FF2C" w14:textId="77777777" w:rsidR="00897947" w:rsidRPr="008E2744" w:rsidRDefault="00897947" w:rsidP="00AB35E6">
      <w:pPr>
        <w:spacing w:line="360" w:lineRule="auto"/>
        <w:jc w:val="both"/>
        <w:rPr>
          <w:rFonts w:ascii="Arial" w:hAnsi="Arial"/>
          <w:b/>
          <w:bCs/>
          <w:sz w:val="24"/>
          <w:szCs w:val="24"/>
        </w:rPr>
      </w:pPr>
      <w:r w:rsidRPr="008E2744">
        <w:rPr>
          <w:rFonts w:ascii="Arial" w:hAnsi="Arial"/>
          <w:b/>
          <w:bCs/>
          <w:sz w:val="24"/>
          <w:szCs w:val="24"/>
        </w:rPr>
        <w:t>B.2.1 Základní charakteristika stavby a jejího využívání</w:t>
      </w:r>
    </w:p>
    <w:p w14:paraId="67E12681" w14:textId="77777777" w:rsidR="00AB35E6" w:rsidRPr="008E2744" w:rsidRDefault="00AB35E6" w:rsidP="00AB35E6">
      <w:pPr>
        <w:spacing w:line="360" w:lineRule="auto"/>
        <w:jc w:val="both"/>
        <w:rPr>
          <w:rFonts w:ascii="Arial" w:hAnsi="Arial"/>
          <w:b/>
          <w:bCs/>
          <w:sz w:val="24"/>
          <w:szCs w:val="24"/>
        </w:rPr>
      </w:pPr>
      <w:r w:rsidRPr="008E2744">
        <w:rPr>
          <w:rFonts w:ascii="Arial" w:hAnsi="Arial"/>
          <w:b/>
          <w:bCs/>
          <w:sz w:val="24"/>
          <w:szCs w:val="24"/>
        </w:rPr>
        <w:t>a) Nová stavba nebo změna dokončené stavby</w:t>
      </w:r>
    </w:p>
    <w:p w14:paraId="72D654B7" w14:textId="77777777" w:rsidR="007229DD" w:rsidRPr="008E2744" w:rsidRDefault="007229DD" w:rsidP="007229DD">
      <w:pPr>
        <w:spacing w:line="360" w:lineRule="auto"/>
        <w:jc w:val="both"/>
        <w:rPr>
          <w:rFonts w:ascii="Arial" w:hAnsi="Arial"/>
          <w:sz w:val="24"/>
          <w:szCs w:val="24"/>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w:t>
      </w:r>
      <w:r w:rsidRPr="008E2744">
        <w:rPr>
          <w:rFonts w:ascii="Arial" w:hAnsi="Arial"/>
          <w:sz w:val="24"/>
          <w:szCs w:val="24"/>
        </w:rPr>
        <w:lastRenderedPageBreak/>
        <w:t xml:space="preserve">(porosty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63444BBD" w14:textId="77777777" w:rsidR="00AB35E6" w:rsidRPr="008E2744" w:rsidRDefault="00AB35E6" w:rsidP="00AB35E6">
      <w:pPr>
        <w:spacing w:line="360" w:lineRule="auto"/>
        <w:jc w:val="both"/>
        <w:rPr>
          <w:rFonts w:ascii="Arial" w:hAnsi="Arial"/>
          <w:b/>
          <w:bCs/>
          <w:sz w:val="24"/>
          <w:szCs w:val="24"/>
        </w:rPr>
      </w:pPr>
      <w:r w:rsidRPr="008E2744">
        <w:rPr>
          <w:rFonts w:ascii="Arial" w:hAnsi="Arial"/>
          <w:b/>
          <w:bCs/>
          <w:sz w:val="24"/>
          <w:szCs w:val="24"/>
        </w:rPr>
        <w:t>b) Účel užívání stavby</w:t>
      </w:r>
    </w:p>
    <w:p w14:paraId="4E1A6B93" w14:textId="77777777" w:rsidR="00AB35E6" w:rsidRPr="008E2744" w:rsidRDefault="000805BB" w:rsidP="00AB35E6">
      <w:pPr>
        <w:spacing w:line="360" w:lineRule="auto"/>
        <w:jc w:val="both"/>
        <w:rPr>
          <w:rFonts w:ascii="Arial" w:hAnsi="Arial"/>
          <w:sz w:val="24"/>
          <w:szCs w:val="24"/>
        </w:rPr>
      </w:pPr>
      <w:r w:rsidRPr="008E2744">
        <w:rPr>
          <w:rFonts w:ascii="Arial" w:hAnsi="Arial"/>
          <w:sz w:val="24"/>
          <w:szCs w:val="24"/>
        </w:rPr>
        <w:t>Neškodné převedení povrchových vod korytem toku</w:t>
      </w:r>
      <w:r w:rsidR="008B5C3A" w:rsidRPr="008E2744">
        <w:rPr>
          <w:rFonts w:ascii="Arial" w:hAnsi="Arial"/>
          <w:sz w:val="24"/>
          <w:szCs w:val="24"/>
        </w:rPr>
        <w:t xml:space="preserve"> v intravilánu </w:t>
      </w:r>
      <w:r w:rsidR="00353BE1" w:rsidRPr="008E2744">
        <w:rPr>
          <w:rFonts w:ascii="Arial" w:hAnsi="Arial"/>
          <w:sz w:val="24"/>
          <w:szCs w:val="24"/>
        </w:rPr>
        <w:t>obce Chvalčov</w:t>
      </w:r>
    </w:p>
    <w:p w14:paraId="669DBF0A" w14:textId="77777777" w:rsidR="00AB35E6" w:rsidRPr="008E2744" w:rsidRDefault="00AB35E6" w:rsidP="00AB35E6">
      <w:pPr>
        <w:spacing w:line="360" w:lineRule="auto"/>
        <w:jc w:val="both"/>
        <w:rPr>
          <w:rFonts w:ascii="Arial" w:hAnsi="Arial"/>
          <w:b/>
          <w:sz w:val="24"/>
          <w:szCs w:val="24"/>
        </w:rPr>
      </w:pPr>
      <w:r w:rsidRPr="008E2744">
        <w:rPr>
          <w:rFonts w:ascii="Arial" w:hAnsi="Arial"/>
          <w:b/>
          <w:sz w:val="24"/>
          <w:szCs w:val="24"/>
        </w:rPr>
        <w:t>c) Trvalá nebo dočasná stavba</w:t>
      </w:r>
    </w:p>
    <w:p w14:paraId="4CB6DE44" w14:textId="77777777" w:rsidR="00AB35E6" w:rsidRPr="008E2744" w:rsidRDefault="00AB35E6" w:rsidP="00AB35E6">
      <w:pPr>
        <w:spacing w:line="360" w:lineRule="auto"/>
        <w:jc w:val="both"/>
        <w:rPr>
          <w:rFonts w:ascii="Arial" w:hAnsi="Arial"/>
          <w:sz w:val="24"/>
          <w:szCs w:val="24"/>
        </w:rPr>
      </w:pPr>
      <w:r w:rsidRPr="008E2744">
        <w:rPr>
          <w:rFonts w:ascii="Arial" w:hAnsi="Arial"/>
          <w:sz w:val="24"/>
          <w:szCs w:val="24"/>
        </w:rPr>
        <w:t>Jedná se o stavbu trvalou.</w:t>
      </w:r>
    </w:p>
    <w:p w14:paraId="1E79A54E" w14:textId="77777777" w:rsidR="00FB6729" w:rsidRPr="008E2744" w:rsidRDefault="00AB35E6">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d)</w:t>
      </w:r>
      <w:r w:rsidR="00EF4E05" w:rsidRPr="008E2744">
        <w:rPr>
          <w:rFonts w:ascii="Arial" w:hAnsi="Arial" w:cs="Arial"/>
          <w:b/>
          <w:bCs/>
          <w:sz w:val="24"/>
          <w:szCs w:val="26"/>
        </w:rPr>
        <w:t xml:space="preserve"> I</w:t>
      </w:r>
      <w:r w:rsidRPr="008E2744">
        <w:rPr>
          <w:rFonts w:ascii="Arial" w:hAnsi="Arial" w:cs="Arial"/>
          <w:b/>
          <w:bCs/>
          <w:sz w:val="24"/>
          <w:szCs w:val="26"/>
        </w:rPr>
        <w:t>nformace o vydaných rozhodnutích o povolení výjimky z technických požadavků na stavby a technických požadavků zabezpečujících bezbariérové užívání staveb</w:t>
      </w:r>
    </w:p>
    <w:p w14:paraId="3BC76991" w14:textId="77777777" w:rsidR="00AB35E6" w:rsidRPr="008E2744" w:rsidRDefault="00AB35E6">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Stavba je prostá výjimek z technických požadavků na stavby. </w:t>
      </w:r>
      <w:r w:rsidR="00E779FA" w:rsidRPr="008E2744">
        <w:rPr>
          <w:rFonts w:ascii="Arial" w:hAnsi="Arial" w:cs="Arial"/>
          <w:bCs/>
          <w:sz w:val="24"/>
          <w:szCs w:val="26"/>
        </w:rPr>
        <w:t>Bezbariérové užívaní stavby není vzhledem k charakteru a provozu na stavbě řešeno.</w:t>
      </w:r>
    </w:p>
    <w:p w14:paraId="6C29BD69" w14:textId="77777777" w:rsidR="00E779FA" w:rsidRPr="008E2744" w:rsidRDefault="00E779FA" w:rsidP="00E779FA">
      <w:pPr>
        <w:spacing w:line="360" w:lineRule="auto"/>
        <w:jc w:val="both"/>
        <w:rPr>
          <w:rFonts w:ascii="Arial" w:hAnsi="Arial"/>
          <w:b/>
          <w:bCs/>
          <w:sz w:val="24"/>
          <w:szCs w:val="24"/>
        </w:rPr>
      </w:pPr>
      <w:proofErr w:type="gramStart"/>
      <w:r w:rsidRPr="008E2744">
        <w:rPr>
          <w:rFonts w:ascii="Arial" w:hAnsi="Arial"/>
          <w:b/>
          <w:sz w:val="24"/>
          <w:szCs w:val="24"/>
        </w:rPr>
        <w:t>e)</w:t>
      </w:r>
      <w:r w:rsidRPr="008E2744">
        <w:rPr>
          <w:rFonts w:ascii="Arial" w:hAnsi="Arial"/>
          <w:b/>
          <w:bCs/>
          <w:sz w:val="24"/>
          <w:szCs w:val="24"/>
        </w:rPr>
        <w:t>Údaje</w:t>
      </w:r>
      <w:proofErr w:type="gramEnd"/>
      <w:r w:rsidRPr="008E2744">
        <w:rPr>
          <w:rFonts w:ascii="Arial" w:hAnsi="Arial"/>
          <w:b/>
          <w:bCs/>
          <w:sz w:val="24"/>
          <w:szCs w:val="24"/>
        </w:rPr>
        <w:t xml:space="preserve"> o splnění požadavků dotčených orgánů a požadavků vyplývajících z jiných právních předpisů</w:t>
      </w:r>
    </w:p>
    <w:p w14:paraId="185447E7" w14:textId="77777777" w:rsidR="00E779FA" w:rsidRPr="008E2744" w:rsidRDefault="00E779FA" w:rsidP="00E779FA">
      <w:pPr>
        <w:spacing w:line="360" w:lineRule="auto"/>
        <w:jc w:val="both"/>
        <w:rPr>
          <w:rFonts w:ascii="Arial" w:hAnsi="Arial"/>
          <w:sz w:val="24"/>
          <w:szCs w:val="24"/>
        </w:rPr>
      </w:pPr>
      <w:r w:rsidRPr="008E2744">
        <w:rPr>
          <w:rFonts w:ascii="Arial" w:hAnsi="Arial"/>
          <w:sz w:val="24"/>
          <w:szCs w:val="24"/>
        </w:rPr>
        <w:t>Požadavky dotčených orgánů byly do dokumentace zapracovány a vyplývají z obsahu dokumentace.</w:t>
      </w:r>
    </w:p>
    <w:p w14:paraId="74572BFA" w14:textId="77777777" w:rsidR="00E335BB" w:rsidRPr="008E2744" w:rsidRDefault="00E335BB" w:rsidP="00E335BB">
      <w:pPr>
        <w:spacing w:line="360" w:lineRule="auto"/>
        <w:jc w:val="both"/>
        <w:rPr>
          <w:rFonts w:ascii="Arial" w:hAnsi="Arial"/>
          <w:b/>
          <w:bCs/>
          <w:sz w:val="24"/>
          <w:szCs w:val="24"/>
        </w:rPr>
      </w:pPr>
      <w:r w:rsidRPr="008E2744">
        <w:rPr>
          <w:rFonts w:ascii="Arial" w:hAnsi="Arial"/>
          <w:b/>
          <w:bCs/>
          <w:sz w:val="24"/>
          <w:szCs w:val="24"/>
        </w:rPr>
        <w:t>f) Ochrana stavby podle jiných právních předpisů</w:t>
      </w:r>
    </w:p>
    <w:p w14:paraId="4F3F0576" w14:textId="77777777" w:rsidR="00E335BB" w:rsidRPr="008E2744" w:rsidRDefault="00E335BB" w:rsidP="00E335BB">
      <w:pPr>
        <w:spacing w:line="360" w:lineRule="auto"/>
        <w:jc w:val="both"/>
        <w:rPr>
          <w:rFonts w:ascii="Arial" w:hAnsi="Arial"/>
          <w:b/>
          <w:bCs/>
          <w:sz w:val="24"/>
          <w:szCs w:val="24"/>
        </w:rPr>
      </w:pPr>
      <w:r w:rsidRPr="008E2744">
        <w:rPr>
          <w:rFonts w:ascii="Arial" w:hAnsi="Arial"/>
          <w:sz w:val="24"/>
          <w:szCs w:val="24"/>
        </w:rPr>
        <w:t xml:space="preserve">Nejedná se o památkovou rezervaci, stavba není kulturní památkou a není ani nijak jinak chráněna. </w:t>
      </w:r>
    </w:p>
    <w:p w14:paraId="3FC17295" w14:textId="77777777" w:rsidR="00AC1653" w:rsidRPr="008E2744" w:rsidRDefault="00E3287F" w:rsidP="00AC1653">
      <w:pPr>
        <w:spacing w:line="360" w:lineRule="auto"/>
        <w:jc w:val="both"/>
        <w:rPr>
          <w:rFonts w:ascii="Arial" w:hAnsi="Arial"/>
          <w:b/>
          <w:bCs/>
          <w:sz w:val="24"/>
          <w:szCs w:val="24"/>
        </w:rPr>
      </w:pPr>
      <w:r w:rsidRPr="008E2744">
        <w:rPr>
          <w:rFonts w:ascii="Arial" w:hAnsi="Arial"/>
          <w:b/>
          <w:sz w:val="24"/>
          <w:szCs w:val="24"/>
        </w:rPr>
        <w:t>g</w:t>
      </w:r>
      <w:r w:rsidR="00AC1653" w:rsidRPr="008E2744">
        <w:rPr>
          <w:rFonts w:ascii="Arial" w:hAnsi="Arial"/>
          <w:b/>
          <w:sz w:val="24"/>
          <w:szCs w:val="24"/>
        </w:rPr>
        <w:t>)</w:t>
      </w:r>
      <w:r w:rsidR="00E227D4" w:rsidRPr="008E2744">
        <w:rPr>
          <w:rFonts w:ascii="Arial" w:hAnsi="Arial"/>
          <w:b/>
          <w:sz w:val="24"/>
          <w:szCs w:val="24"/>
        </w:rPr>
        <w:t xml:space="preserve"> </w:t>
      </w:r>
      <w:r w:rsidR="00AC1653" w:rsidRPr="008E2744">
        <w:rPr>
          <w:rFonts w:ascii="Arial" w:hAnsi="Arial"/>
          <w:b/>
          <w:bCs/>
          <w:sz w:val="24"/>
          <w:szCs w:val="24"/>
        </w:rPr>
        <w:t>Navrhované parametry stavby</w:t>
      </w:r>
    </w:p>
    <w:p w14:paraId="237CF734" w14:textId="77777777" w:rsidR="007229DD" w:rsidRPr="008E2744" w:rsidRDefault="007229DD" w:rsidP="007229DD">
      <w:pPr>
        <w:spacing w:line="360" w:lineRule="auto"/>
        <w:jc w:val="both"/>
        <w:rPr>
          <w:rFonts w:ascii="Arial" w:hAnsi="Arial"/>
          <w:sz w:val="24"/>
          <w:szCs w:val="24"/>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1E3AF0B1" w14:textId="77777777" w:rsidR="00B46BB9" w:rsidRPr="008E2744" w:rsidRDefault="00B46BB9" w:rsidP="00B46BB9">
      <w:pPr>
        <w:spacing w:line="360" w:lineRule="auto"/>
        <w:jc w:val="both"/>
        <w:rPr>
          <w:rFonts w:ascii="Arial" w:hAnsi="Arial"/>
          <w:sz w:val="24"/>
          <w:szCs w:val="24"/>
        </w:rPr>
      </w:pPr>
      <w:r w:rsidRPr="008E2744">
        <w:rPr>
          <w:rFonts w:ascii="Arial" w:hAnsi="Arial"/>
          <w:sz w:val="24"/>
          <w:szCs w:val="24"/>
        </w:rPr>
        <w:t>Stavba je prostá technologických zařízení. Stavba je rozčleněna na čtyři stavební objekty:</w:t>
      </w:r>
    </w:p>
    <w:p w14:paraId="56306787" w14:textId="77777777" w:rsidR="00B46BB9" w:rsidRPr="008E2744" w:rsidRDefault="00B46BB9" w:rsidP="00B46BB9">
      <w:pPr>
        <w:spacing w:line="360" w:lineRule="auto"/>
        <w:jc w:val="both"/>
        <w:rPr>
          <w:rFonts w:ascii="Arial" w:hAnsi="Arial"/>
          <w:sz w:val="24"/>
          <w:szCs w:val="24"/>
        </w:rPr>
      </w:pPr>
      <w:proofErr w:type="gramStart"/>
      <w:r w:rsidRPr="008E2744">
        <w:rPr>
          <w:rFonts w:ascii="Arial" w:hAnsi="Arial"/>
          <w:sz w:val="24"/>
          <w:szCs w:val="24"/>
        </w:rPr>
        <w:lastRenderedPageBreak/>
        <w:t>SO01 - Oprava</w:t>
      </w:r>
      <w:proofErr w:type="gramEnd"/>
      <w:r w:rsidRPr="008E2744">
        <w:rPr>
          <w:rFonts w:ascii="Arial" w:hAnsi="Arial"/>
          <w:sz w:val="24"/>
          <w:szCs w:val="24"/>
        </w:rPr>
        <w:t xml:space="preserve"> toku v ř.km 9,100 - 10,290 </w:t>
      </w:r>
    </w:p>
    <w:p w14:paraId="1A008CD9" w14:textId="77777777" w:rsidR="00B46BB9" w:rsidRPr="008E2744" w:rsidRDefault="00B46BB9" w:rsidP="00B46BB9">
      <w:pPr>
        <w:spacing w:line="360" w:lineRule="auto"/>
        <w:jc w:val="both"/>
        <w:rPr>
          <w:rFonts w:ascii="Arial" w:hAnsi="Arial"/>
          <w:sz w:val="24"/>
          <w:szCs w:val="24"/>
        </w:rPr>
      </w:pPr>
      <w:proofErr w:type="gramStart"/>
      <w:r w:rsidRPr="008E2744">
        <w:rPr>
          <w:rFonts w:ascii="Arial" w:hAnsi="Arial"/>
          <w:sz w:val="24"/>
          <w:szCs w:val="24"/>
        </w:rPr>
        <w:t>SO02 - Oprava</w:t>
      </w:r>
      <w:proofErr w:type="gramEnd"/>
      <w:r w:rsidRPr="008E2744">
        <w:rPr>
          <w:rFonts w:ascii="Arial" w:hAnsi="Arial"/>
          <w:sz w:val="24"/>
          <w:szCs w:val="24"/>
        </w:rPr>
        <w:t xml:space="preserve"> toku v ř.km 10,290 - 11,014</w:t>
      </w:r>
    </w:p>
    <w:p w14:paraId="22281C67" w14:textId="77777777" w:rsidR="00B46BB9" w:rsidRPr="008E2744" w:rsidRDefault="00B46BB9" w:rsidP="00B46BB9">
      <w:pPr>
        <w:spacing w:line="360" w:lineRule="auto"/>
        <w:jc w:val="both"/>
        <w:rPr>
          <w:rFonts w:ascii="Arial" w:hAnsi="Arial"/>
          <w:sz w:val="24"/>
          <w:szCs w:val="24"/>
        </w:rPr>
      </w:pPr>
      <w:proofErr w:type="gramStart"/>
      <w:r w:rsidRPr="008E2744">
        <w:rPr>
          <w:rFonts w:ascii="Arial" w:hAnsi="Arial"/>
          <w:sz w:val="24"/>
          <w:szCs w:val="24"/>
        </w:rPr>
        <w:t>SO03 - Oprava</w:t>
      </w:r>
      <w:proofErr w:type="gramEnd"/>
      <w:r w:rsidRPr="008E2744">
        <w:rPr>
          <w:rFonts w:ascii="Arial" w:hAnsi="Arial"/>
          <w:sz w:val="24"/>
          <w:szCs w:val="24"/>
        </w:rPr>
        <w:t xml:space="preserve"> toku v ř.km 11,014 - 11,514</w:t>
      </w:r>
    </w:p>
    <w:p w14:paraId="77D65E67" w14:textId="77777777" w:rsidR="00B46BB9" w:rsidRPr="008E2744" w:rsidRDefault="00B46BB9" w:rsidP="00B46BB9">
      <w:pPr>
        <w:spacing w:line="360" w:lineRule="auto"/>
        <w:jc w:val="both"/>
        <w:rPr>
          <w:rFonts w:ascii="Arial" w:hAnsi="Arial"/>
          <w:sz w:val="24"/>
          <w:szCs w:val="24"/>
        </w:rPr>
      </w:pPr>
      <w:proofErr w:type="gramStart"/>
      <w:r w:rsidRPr="008E2744">
        <w:rPr>
          <w:rFonts w:ascii="Arial" w:hAnsi="Arial"/>
          <w:sz w:val="24"/>
          <w:szCs w:val="24"/>
        </w:rPr>
        <w:t>SO04 - Oprava</w:t>
      </w:r>
      <w:proofErr w:type="gramEnd"/>
      <w:r w:rsidRPr="008E2744">
        <w:rPr>
          <w:rFonts w:ascii="Arial" w:hAnsi="Arial"/>
          <w:sz w:val="24"/>
          <w:szCs w:val="24"/>
        </w:rPr>
        <w:t xml:space="preserve"> toku v ř.km 11,514 - 12,150</w:t>
      </w:r>
    </w:p>
    <w:p w14:paraId="75F07E17" w14:textId="77777777" w:rsidR="00B46BB9" w:rsidRPr="008E2744" w:rsidRDefault="00B46BB9" w:rsidP="00B46BB9">
      <w:pPr>
        <w:spacing w:line="360" w:lineRule="auto"/>
        <w:jc w:val="both"/>
        <w:rPr>
          <w:rFonts w:ascii="Arial" w:hAnsi="Arial"/>
          <w:sz w:val="24"/>
          <w:szCs w:val="24"/>
        </w:rPr>
      </w:pPr>
      <w:r w:rsidRPr="008E2744">
        <w:rPr>
          <w:rFonts w:ascii="Arial" w:hAnsi="Arial"/>
          <w:sz w:val="24"/>
          <w:szCs w:val="24"/>
        </w:rPr>
        <w:t>Součástí všech stavebních objektů je odstranění náletových stromových a keřových porostů z průtočného profilu koryta, těžba sedimentů, oprava břehového opevnění a oprava stabilizačních stupňů v předmětném úseku toku.</w:t>
      </w:r>
    </w:p>
    <w:p w14:paraId="26222F1E" w14:textId="77777777" w:rsidR="00E3287F" w:rsidRPr="008E2744" w:rsidRDefault="00343005" w:rsidP="00E3287F">
      <w:pPr>
        <w:pStyle w:val="Zkladntextodsazen"/>
        <w:ind w:firstLine="0"/>
        <w:rPr>
          <w:b/>
        </w:rPr>
      </w:pPr>
      <w:r w:rsidRPr="008E2744">
        <w:rPr>
          <w:b/>
        </w:rPr>
        <w:t>h</w:t>
      </w:r>
      <w:r w:rsidR="00E3287F" w:rsidRPr="008E2744">
        <w:rPr>
          <w:b/>
        </w:rPr>
        <w:t>) Základní bilance stavby</w:t>
      </w:r>
    </w:p>
    <w:p w14:paraId="087667FF" w14:textId="77777777" w:rsidR="00D26FEB" w:rsidRPr="008E2744" w:rsidRDefault="00D26FEB" w:rsidP="00D26FEB">
      <w:pPr>
        <w:spacing w:line="360" w:lineRule="auto"/>
        <w:jc w:val="both"/>
        <w:rPr>
          <w:rFonts w:ascii="Arial" w:hAnsi="Arial"/>
          <w:sz w:val="24"/>
          <w:szCs w:val="24"/>
        </w:rPr>
      </w:pPr>
      <w:r w:rsidRPr="008E2744">
        <w:rPr>
          <w:rFonts w:ascii="Arial" w:hAnsi="Arial"/>
          <w:sz w:val="24"/>
          <w:szCs w:val="24"/>
        </w:rPr>
        <w:t>Část vytěžené zeminy bude sloužit k zásypu výtrží v břehových liniích koryta toku. Přebytečná zemina bude po odvodnění vyvezena na skládku.</w:t>
      </w:r>
    </w:p>
    <w:p w14:paraId="418049CC" w14:textId="77777777" w:rsidR="00343005" w:rsidRPr="008E2744" w:rsidRDefault="00343005" w:rsidP="00343005">
      <w:pPr>
        <w:pStyle w:val="Zkladntextodsazen"/>
        <w:ind w:firstLine="0"/>
        <w:rPr>
          <w:b/>
          <w:bCs/>
        </w:rPr>
      </w:pPr>
      <w:r w:rsidRPr="008E2744">
        <w:rPr>
          <w:b/>
        </w:rPr>
        <w:t>i)</w:t>
      </w:r>
      <w:r w:rsidR="00E227D4" w:rsidRPr="008E2744">
        <w:rPr>
          <w:b/>
        </w:rPr>
        <w:t xml:space="preserve"> </w:t>
      </w:r>
      <w:r w:rsidRPr="008E2744">
        <w:rPr>
          <w:b/>
          <w:bCs/>
        </w:rPr>
        <w:t>Základní předpoklady výstavby</w:t>
      </w:r>
    </w:p>
    <w:p w14:paraId="719BFEBC" w14:textId="77777777" w:rsidR="00343005" w:rsidRPr="008E2744" w:rsidRDefault="00343005" w:rsidP="00343005">
      <w:pPr>
        <w:pStyle w:val="Zkladntextodsazen"/>
        <w:ind w:firstLine="0"/>
      </w:pPr>
      <w:r w:rsidRPr="008E2744">
        <w:t>Stavba bude realizována odbornou firmou vybranou na základě výběrového řízení organizovaného v souladu se zákonem o zadávaní veřejných zakázek.</w:t>
      </w:r>
    </w:p>
    <w:p w14:paraId="08885428" w14:textId="77777777" w:rsidR="00343005" w:rsidRPr="008E2744" w:rsidRDefault="00343005" w:rsidP="00343005">
      <w:pPr>
        <w:pStyle w:val="Zkladntextodsazen"/>
        <w:ind w:firstLine="0"/>
      </w:pPr>
      <w:r w:rsidRPr="008E2744">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71113EB2" w14:textId="77777777" w:rsidR="00343005" w:rsidRPr="008E2744" w:rsidRDefault="00343005" w:rsidP="00343005">
      <w:pPr>
        <w:pStyle w:val="Zkladntextodsazen"/>
        <w:ind w:firstLine="0"/>
        <w:rPr>
          <w:b/>
          <w:bCs/>
        </w:rPr>
      </w:pPr>
      <w:r w:rsidRPr="008E2744">
        <w:rPr>
          <w:b/>
        </w:rPr>
        <w:t>j)</w:t>
      </w:r>
      <w:r w:rsidR="00E227D4" w:rsidRPr="008E2744">
        <w:rPr>
          <w:b/>
        </w:rPr>
        <w:t xml:space="preserve"> </w:t>
      </w:r>
      <w:r w:rsidRPr="008E2744">
        <w:rPr>
          <w:b/>
          <w:bCs/>
        </w:rPr>
        <w:t>Orientační náklady stavby</w:t>
      </w:r>
    </w:p>
    <w:p w14:paraId="3D9F2D66" w14:textId="77777777" w:rsidR="00343005" w:rsidRPr="008E2744" w:rsidRDefault="00343005" w:rsidP="00343005">
      <w:pPr>
        <w:pStyle w:val="Zkladntextodsazen"/>
        <w:ind w:firstLine="0"/>
      </w:pPr>
      <w:r w:rsidRPr="008E2744">
        <w:t>Orientační náklady stavby budou stanoveny po výběru zhotovitele.</w:t>
      </w:r>
    </w:p>
    <w:p w14:paraId="1E9D69EA" w14:textId="77777777" w:rsidR="00897947" w:rsidRPr="008E2744" w:rsidRDefault="00897947" w:rsidP="00897947">
      <w:pPr>
        <w:spacing w:line="360" w:lineRule="auto"/>
        <w:jc w:val="both"/>
        <w:rPr>
          <w:rFonts w:ascii="Arial" w:hAnsi="Arial"/>
          <w:b/>
          <w:bCs/>
          <w:sz w:val="24"/>
          <w:szCs w:val="24"/>
        </w:rPr>
      </w:pPr>
      <w:r w:rsidRPr="008E2744">
        <w:rPr>
          <w:rFonts w:ascii="Arial" w:hAnsi="Arial"/>
          <w:b/>
          <w:bCs/>
          <w:sz w:val="24"/>
          <w:szCs w:val="24"/>
        </w:rPr>
        <w:t>B.2.2 Celkové urbanistické a architektonické řešení</w:t>
      </w:r>
    </w:p>
    <w:p w14:paraId="0C245026" w14:textId="77777777" w:rsidR="007229DD" w:rsidRPr="008E2744" w:rsidRDefault="007229DD" w:rsidP="007229DD">
      <w:pPr>
        <w:spacing w:line="360" w:lineRule="auto"/>
        <w:jc w:val="both"/>
        <w:rPr>
          <w:rFonts w:ascii="Arial" w:hAnsi="Arial"/>
          <w:sz w:val="24"/>
          <w:szCs w:val="24"/>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2ACA9EEB" w14:textId="77777777" w:rsidR="00566968" w:rsidRPr="008E2744" w:rsidRDefault="00566968" w:rsidP="00566968">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B.2.3 Celkové provozní řešení</w:t>
      </w:r>
    </w:p>
    <w:p w14:paraId="3A3F5E69" w14:textId="77777777" w:rsidR="00556086" w:rsidRPr="008E2744" w:rsidRDefault="00556086" w:rsidP="00556086">
      <w:pPr>
        <w:widowControl w:val="0"/>
        <w:autoSpaceDE w:val="0"/>
        <w:spacing w:line="360" w:lineRule="auto"/>
        <w:jc w:val="both"/>
        <w:rPr>
          <w:rFonts w:ascii="Arial" w:hAnsi="Arial" w:cs="Arial"/>
          <w:bCs/>
          <w:sz w:val="24"/>
          <w:szCs w:val="26"/>
        </w:rPr>
      </w:pPr>
      <w:r w:rsidRPr="008E2744">
        <w:rPr>
          <w:rFonts w:ascii="Arial" w:hAnsi="Arial" w:cs="Arial"/>
          <w:bCs/>
          <w:sz w:val="24"/>
          <w:szCs w:val="26"/>
        </w:rPr>
        <w:t>Realizací díla se celkové provozní řešení stavby nemění.</w:t>
      </w:r>
    </w:p>
    <w:p w14:paraId="5FD17CE7" w14:textId="77777777" w:rsidR="00593F13" w:rsidRDefault="00593F13" w:rsidP="002242A4">
      <w:pPr>
        <w:widowControl w:val="0"/>
        <w:autoSpaceDE w:val="0"/>
        <w:spacing w:line="360" w:lineRule="auto"/>
        <w:jc w:val="both"/>
        <w:rPr>
          <w:rFonts w:ascii="Arial" w:hAnsi="Arial" w:cs="Arial"/>
          <w:b/>
          <w:bCs/>
          <w:sz w:val="24"/>
          <w:szCs w:val="26"/>
        </w:rPr>
      </w:pPr>
    </w:p>
    <w:p w14:paraId="2C15AF19" w14:textId="64A317B6" w:rsidR="002242A4" w:rsidRPr="008E2744" w:rsidRDefault="002242A4" w:rsidP="002242A4">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lastRenderedPageBreak/>
        <w:t>B.2.4 Bezbariérové užívání stavby</w:t>
      </w:r>
    </w:p>
    <w:p w14:paraId="56EB1A76" w14:textId="77777777" w:rsidR="00556086" w:rsidRPr="008E2744" w:rsidRDefault="00556086" w:rsidP="00556086">
      <w:pPr>
        <w:spacing w:line="360" w:lineRule="auto"/>
        <w:jc w:val="both"/>
        <w:rPr>
          <w:rFonts w:ascii="Arial" w:hAnsi="Arial"/>
          <w:sz w:val="24"/>
          <w:szCs w:val="24"/>
        </w:rPr>
      </w:pPr>
      <w:r w:rsidRPr="008E2744">
        <w:rPr>
          <w:rFonts w:ascii="Arial" w:hAnsi="Arial"/>
          <w:sz w:val="24"/>
          <w:szCs w:val="24"/>
        </w:rPr>
        <w:t xml:space="preserve">Upravené koryto </w:t>
      </w:r>
      <w:r w:rsidR="00E227D4" w:rsidRPr="008E2744">
        <w:rPr>
          <w:rFonts w:ascii="Arial" w:hAnsi="Arial"/>
          <w:sz w:val="24"/>
          <w:szCs w:val="24"/>
        </w:rPr>
        <w:t>toku Bystřička</w:t>
      </w:r>
      <w:r w:rsidRPr="008E2744">
        <w:rPr>
          <w:rFonts w:ascii="Arial" w:hAnsi="Arial"/>
          <w:sz w:val="24"/>
          <w:szCs w:val="24"/>
        </w:rPr>
        <w:t xml:space="preserve"> je veřejně přístupné.  Realizací stavby se charakter díla nemění.</w:t>
      </w:r>
    </w:p>
    <w:p w14:paraId="14630C8B" w14:textId="77777777" w:rsidR="00303C7B" w:rsidRPr="008E2744" w:rsidRDefault="00303C7B" w:rsidP="00303C7B">
      <w:pPr>
        <w:spacing w:line="360" w:lineRule="auto"/>
        <w:jc w:val="both"/>
        <w:rPr>
          <w:rFonts w:ascii="Arial" w:hAnsi="Arial"/>
          <w:b/>
          <w:sz w:val="24"/>
          <w:szCs w:val="24"/>
        </w:rPr>
      </w:pPr>
      <w:r w:rsidRPr="008E2744">
        <w:rPr>
          <w:rFonts w:ascii="Arial" w:hAnsi="Arial"/>
          <w:b/>
          <w:sz w:val="24"/>
          <w:szCs w:val="24"/>
        </w:rPr>
        <w:t>B.2.5 Bezpečnost při užívání stavby</w:t>
      </w:r>
    </w:p>
    <w:p w14:paraId="36E4E4A6" w14:textId="77777777" w:rsidR="00556086" w:rsidRPr="008E2744" w:rsidRDefault="00556086" w:rsidP="00556086">
      <w:pPr>
        <w:spacing w:line="360" w:lineRule="auto"/>
        <w:jc w:val="both"/>
        <w:rPr>
          <w:rFonts w:ascii="Arial" w:hAnsi="Arial"/>
          <w:sz w:val="24"/>
          <w:szCs w:val="24"/>
        </w:rPr>
      </w:pPr>
      <w:r w:rsidRPr="008E2744">
        <w:rPr>
          <w:rFonts w:ascii="Arial" w:hAnsi="Arial"/>
          <w:sz w:val="24"/>
          <w:szCs w:val="24"/>
        </w:rPr>
        <w:t>Přístup do prostoru upraveného koryta není nijak omezen, pohyb osob podél upraveného koryta toku je na vlastní nebezpečí.</w:t>
      </w:r>
    </w:p>
    <w:p w14:paraId="062477F8" w14:textId="77777777" w:rsidR="003A380D" w:rsidRPr="008E2744" w:rsidRDefault="003A380D" w:rsidP="003A380D">
      <w:pPr>
        <w:spacing w:line="360" w:lineRule="auto"/>
        <w:jc w:val="both"/>
        <w:rPr>
          <w:rFonts w:ascii="Arial" w:hAnsi="Arial"/>
          <w:b/>
          <w:sz w:val="24"/>
          <w:szCs w:val="24"/>
        </w:rPr>
      </w:pPr>
      <w:r w:rsidRPr="008E2744">
        <w:rPr>
          <w:rFonts w:ascii="Arial" w:hAnsi="Arial"/>
          <w:b/>
          <w:sz w:val="24"/>
          <w:szCs w:val="24"/>
        </w:rPr>
        <w:t>B.2.6 Základní charakteristika objektů</w:t>
      </w:r>
    </w:p>
    <w:p w14:paraId="68237581" w14:textId="77777777" w:rsidR="007229DD" w:rsidRPr="008E2744" w:rsidRDefault="007229DD" w:rsidP="007229DD">
      <w:pPr>
        <w:spacing w:line="360" w:lineRule="auto"/>
        <w:jc w:val="both"/>
        <w:rPr>
          <w:rFonts w:ascii="Arial" w:hAnsi="Arial"/>
          <w:sz w:val="24"/>
          <w:szCs w:val="24"/>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 Dále budou odstraněny veškeré vyrůstající z opevněných ploch svahů).  Jedná se o opravu, opravou nebudou měněny technické ani kapacitní parametry původního koryta a objektů v korytě. </w:t>
      </w:r>
    </w:p>
    <w:p w14:paraId="6AAA0949" w14:textId="77777777" w:rsidR="00444905" w:rsidRPr="008E2744" w:rsidRDefault="00444905" w:rsidP="00444905">
      <w:pPr>
        <w:spacing w:line="360" w:lineRule="auto"/>
        <w:jc w:val="both"/>
        <w:rPr>
          <w:rFonts w:ascii="Arial" w:hAnsi="Arial"/>
          <w:sz w:val="24"/>
          <w:szCs w:val="24"/>
        </w:rPr>
      </w:pPr>
      <w:r w:rsidRPr="008E2744">
        <w:rPr>
          <w:rFonts w:ascii="Arial" w:hAnsi="Arial"/>
          <w:sz w:val="24"/>
          <w:szCs w:val="24"/>
        </w:rPr>
        <w:t>Stavba je prostá technologických zařízení. Stavba je rozčleněna na čtyři stavební objekty:</w:t>
      </w:r>
    </w:p>
    <w:p w14:paraId="18332E4F" w14:textId="77777777" w:rsidR="00444905" w:rsidRPr="008E2744" w:rsidRDefault="00444905" w:rsidP="00444905">
      <w:pPr>
        <w:spacing w:line="360" w:lineRule="auto"/>
        <w:jc w:val="both"/>
        <w:rPr>
          <w:rFonts w:ascii="Arial" w:hAnsi="Arial"/>
          <w:sz w:val="24"/>
          <w:szCs w:val="24"/>
        </w:rPr>
      </w:pPr>
      <w:proofErr w:type="gramStart"/>
      <w:r w:rsidRPr="008E2744">
        <w:rPr>
          <w:rFonts w:ascii="Arial" w:hAnsi="Arial"/>
          <w:sz w:val="24"/>
          <w:szCs w:val="24"/>
        </w:rPr>
        <w:t>SO01 - Oprava</w:t>
      </w:r>
      <w:proofErr w:type="gramEnd"/>
      <w:r w:rsidRPr="008E2744">
        <w:rPr>
          <w:rFonts w:ascii="Arial" w:hAnsi="Arial"/>
          <w:sz w:val="24"/>
          <w:szCs w:val="24"/>
        </w:rPr>
        <w:t xml:space="preserve"> toku v ř.km 9,100 - 10,290 </w:t>
      </w:r>
    </w:p>
    <w:p w14:paraId="7E8438AE" w14:textId="77777777" w:rsidR="00444905" w:rsidRPr="008E2744" w:rsidRDefault="00444905" w:rsidP="00444905">
      <w:pPr>
        <w:spacing w:line="360" w:lineRule="auto"/>
        <w:jc w:val="both"/>
        <w:rPr>
          <w:rFonts w:ascii="Arial" w:hAnsi="Arial"/>
          <w:sz w:val="24"/>
          <w:szCs w:val="24"/>
        </w:rPr>
      </w:pPr>
      <w:proofErr w:type="gramStart"/>
      <w:r w:rsidRPr="008E2744">
        <w:rPr>
          <w:rFonts w:ascii="Arial" w:hAnsi="Arial"/>
          <w:sz w:val="24"/>
          <w:szCs w:val="24"/>
        </w:rPr>
        <w:t>SO02 - Oprava</w:t>
      </w:r>
      <w:proofErr w:type="gramEnd"/>
      <w:r w:rsidRPr="008E2744">
        <w:rPr>
          <w:rFonts w:ascii="Arial" w:hAnsi="Arial"/>
          <w:sz w:val="24"/>
          <w:szCs w:val="24"/>
        </w:rPr>
        <w:t xml:space="preserve"> toku v ř.km 10,290 - 11,014</w:t>
      </w:r>
    </w:p>
    <w:p w14:paraId="317F5CF4" w14:textId="77777777" w:rsidR="00444905" w:rsidRPr="008E2744" w:rsidRDefault="00444905" w:rsidP="00444905">
      <w:pPr>
        <w:spacing w:line="360" w:lineRule="auto"/>
        <w:jc w:val="both"/>
        <w:rPr>
          <w:rFonts w:ascii="Arial" w:hAnsi="Arial"/>
          <w:sz w:val="24"/>
          <w:szCs w:val="24"/>
        </w:rPr>
      </w:pPr>
      <w:proofErr w:type="gramStart"/>
      <w:r w:rsidRPr="008E2744">
        <w:rPr>
          <w:rFonts w:ascii="Arial" w:hAnsi="Arial"/>
          <w:sz w:val="24"/>
          <w:szCs w:val="24"/>
        </w:rPr>
        <w:t>SO03 - Oprava</w:t>
      </w:r>
      <w:proofErr w:type="gramEnd"/>
      <w:r w:rsidRPr="008E2744">
        <w:rPr>
          <w:rFonts w:ascii="Arial" w:hAnsi="Arial"/>
          <w:sz w:val="24"/>
          <w:szCs w:val="24"/>
        </w:rPr>
        <w:t xml:space="preserve"> toku v ř.km 11,014 - 11,514</w:t>
      </w:r>
    </w:p>
    <w:p w14:paraId="7E1DCC49" w14:textId="77777777" w:rsidR="00444905" w:rsidRPr="008E2744" w:rsidRDefault="00444905" w:rsidP="00444905">
      <w:pPr>
        <w:spacing w:line="360" w:lineRule="auto"/>
        <w:jc w:val="both"/>
        <w:rPr>
          <w:rFonts w:ascii="Arial" w:hAnsi="Arial"/>
          <w:sz w:val="24"/>
          <w:szCs w:val="24"/>
        </w:rPr>
      </w:pPr>
      <w:proofErr w:type="gramStart"/>
      <w:r w:rsidRPr="008E2744">
        <w:rPr>
          <w:rFonts w:ascii="Arial" w:hAnsi="Arial"/>
          <w:sz w:val="24"/>
          <w:szCs w:val="24"/>
        </w:rPr>
        <w:t>SO04 - Oprava</w:t>
      </w:r>
      <w:proofErr w:type="gramEnd"/>
      <w:r w:rsidRPr="008E2744">
        <w:rPr>
          <w:rFonts w:ascii="Arial" w:hAnsi="Arial"/>
          <w:sz w:val="24"/>
          <w:szCs w:val="24"/>
        </w:rPr>
        <w:t xml:space="preserve"> toku v ř.km 11,514 - 12,150</w:t>
      </w:r>
    </w:p>
    <w:p w14:paraId="58330FF1" w14:textId="77777777" w:rsidR="00444905" w:rsidRPr="008E2744" w:rsidRDefault="00444905" w:rsidP="00444905">
      <w:pPr>
        <w:spacing w:line="360" w:lineRule="auto"/>
        <w:jc w:val="both"/>
        <w:rPr>
          <w:rFonts w:ascii="Arial" w:hAnsi="Arial"/>
          <w:sz w:val="24"/>
          <w:szCs w:val="24"/>
        </w:rPr>
      </w:pPr>
      <w:r w:rsidRPr="008E2744">
        <w:rPr>
          <w:rFonts w:ascii="Arial" w:hAnsi="Arial"/>
          <w:sz w:val="24"/>
          <w:szCs w:val="24"/>
        </w:rPr>
        <w:t>Součástí všech stavebních objektů je odstranění náletových stromových a keřových porostů z průtočného profilu koryta, těžba sedimentů, oprava břehového opevnění a oprava stabilizačních stupňů v předmětném úseku toku.</w:t>
      </w:r>
    </w:p>
    <w:p w14:paraId="39F78178" w14:textId="77777777" w:rsidR="000D7741" w:rsidRPr="008E2744" w:rsidRDefault="00892B14" w:rsidP="005A3D3B">
      <w:pPr>
        <w:spacing w:line="360" w:lineRule="auto"/>
        <w:jc w:val="both"/>
        <w:rPr>
          <w:rFonts w:ascii="Arial" w:hAnsi="Arial"/>
          <w:b/>
          <w:sz w:val="24"/>
          <w:szCs w:val="24"/>
        </w:rPr>
      </w:pPr>
      <w:r w:rsidRPr="008E2744">
        <w:rPr>
          <w:rFonts w:ascii="Arial" w:hAnsi="Arial"/>
          <w:b/>
          <w:sz w:val="24"/>
          <w:szCs w:val="24"/>
        </w:rPr>
        <w:t xml:space="preserve">a) </w:t>
      </w:r>
      <w:r w:rsidR="000D7741" w:rsidRPr="008E2744">
        <w:rPr>
          <w:rFonts w:ascii="Arial" w:hAnsi="Arial"/>
          <w:b/>
          <w:sz w:val="24"/>
          <w:szCs w:val="24"/>
        </w:rPr>
        <w:t>Stavební řešení</w:t>
      </w:r>
    </w:p>
    <w:p w14:paraId="672EA82A" w14:textId="77777777" w:rsidR="00444905" w:rsidRPr="008E2744" w:rsidRDefault="00192FD9" w:rsidP="00444905">
      <w:pPr>
        <w:spacing w:line="360" w:lineRule="auto"/>
        <w:jc w:val="both"/>
        <w:rPr>
          <w:rFonts w:ascii="Arial" w:hAnsi="Arial"/>
          <w:sz w:val="24"/>
          <w:szCs w:val="24"/>
        </w:rPr>
      </w:pPr>
      <w:r w:rsidRPr="008E2744">
        <w:rPr>
          <w:rFonts w:ascii="Arial" w:hAnsi="Arial"/>
          <w:b/>
          <w:sz w:val="24"/>
          <w:szCs w:val="24"/>
        </w:rPr>
        <w:t xml:space="preserve">a.1) </w:t>
      </w:r>
      <w:proofErr w:type="gramStart"/>
      <w:r w:rsidR="00444905" w:rsidRPr="008E2744">
        <w:rPr>
          <w:rFonts w:ascii="Arial" w:hAnsi="Arial"/>
          <w:b/>
          <w:sz w:val="24"/>
          <w:szCs w:val="24"/>
        </w:rPr>
        <w:t>SO01 - Oprava</w:t>
      </w:r>
      <w:proofErr w:type="gramEnd"/>
      <w:r w:rsidR="00444905" w:rsidRPr="008E2744">
        <w:rPr>
          <w:rFonts w:ascii="Arial" w:hAnsi="Arial"/>
          <w:b/>
          <w:sz w:val="24"/>
          <w:szCs w:val="24"/>
        </w:rPr>
        <w:t xml:space="preserve"> toku v ř.km 9,100 - 10,290</w:t>
      </w:r>
      <w:r w:rsidR="00444905" w:rsidRPr="008E2744">
        <w:rPr>
          <w:rFonts w:ascii="Arial" w:hAnsi="Arial"/>
          <w:sz w:val="24"/>
          <w:szCs w:val="24"/>
        </w:rPr>
        <w:t xml:space="preserve"> </w:t>
      </w:r>
    </w:p>
    <w:p w14:paraId="03F64FB8" w14:textId="77777777" w:rsidR="00444905" w:rsidRPr="008E2744" w:rsidRDefault="00444905" w:rsidP="00444905">
      <w:pPr>
        <w:spacing w:line="360" w:lineRule="auto"/>
        <w:jc w:val="both"/>
        <w:rPr>
          <w:rFonts w:ascii="Arial" w:hAnsi="Arial"/>
          <w:sz w:val="24"/>
          <w:szCs w:val="24"/>
        </w:rPr>
      </w:pPr>
      <w:r w:rsidRPr="008E2744">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1B5CEE02" w14:textId="77777777" w:rsidR="00444905" w:rsidRPr="008E2744" w:rsidRDefault="00444905" w:rsidP="00444905">
      <w:pPr>
        <w:pStyle w:val="Zkladntextodsazen"/>
        <w:ind w:firstLine="0"/>
        <w:rPr>
          <w:u w:val="single"/>
        </w:rPr>
      </w:pPr>
      <w:r w:rsidRPr="008E2744">
        <w:rPr>
          <w:szCs w:val="24"/>
          <w:u w:val="single"/>
        </w:rPr>
        <w:t>Odstranění náletových stromových a keřových porostů</w:t>
      </w:r>
    </w:p>
    <w:p w14:paraId="572383FD" w14:textId="070365AF" w:rsidR="00444905" w:rsidRPr="008E2744" w:rsidRDefault="00444905" w:rsidP="00444905">
      <w:pPr>
        <w:pStyle w:val="Zkladntextodsazen"/>
        <w:ind w:firstLine="0"/>
      </w:pPr>
      <w:r w:rsidRPr="008E2744">
        <w:t>V rámci stavebního objektu budou odstraněny větve stromů, stromové porosty a náletové křoviny</w:t>
      </w:r>
      <w:r w:rsidR="00F21CA1" w:rsidRPr="008E2744">
        <w:t xml:space="preserve"> </w:t>
      </w:r>
      <w:r w:rsidRPr="008E2744">
        <w:t>včetně kořenového systému</w:t>
      </w:r>
      <w:r w:rsidR="00F21CA1" w:rsidRPr="008E2744">
        <w:rPr>
          <w:sz w:val="26"/>
          <w:szCs w:val="22"/>
        </w:rPr>
        <w:t xml:space="preserve"> </w:t>
      </w:r>
      <w:r w:rsidR="00F21CA1" w:rsidRPr="008E2744">
        <w:rPr>
          <w:szCs w:val="24"/>
        </w:rPr>
        <w:t xml:space="preserve">(porosty zasahující do průtočného profilu </w:t>
      </w:r>
      <w:r w:rsidR="00F21CA1" w:rsidRPr="008E2744">
        <w:rPr>
          <w:szCs w:val="24"/>
        </w:rPr>
        <w:lastRenderedPageBreak/>
        <w:t xml:space="preserve">zájmového úseku </w:t>
      </w:r>
      <w:proofErr w:type="gramStart"/>
      <w:r w:rsidR="00F21CA1" w:rsidRPr="008E2744">
        <w:rPr>
          <w:szCs w:val="24"/>
        </w:rPr>
        <w:t>koryta</w:t>
      </w:r>
      <w:proofErr w:type="gramEnd"/>
      <w:r w:rsidR="00F21CA1" w:rsidRPr="008E2744">
        <w:rPr>
          <w:szCs w:val="24"/>
        </w:rPr>
        <w:t xml:space="preserve"> a to na délku 2/3 svahu koryta ode dna, stromové porosty v horní 1/3 svahu zůstanou zachovány</w:t>
      </w:r>
      <w:r w:rsidRPr="008E2744">
        <w:t xml:space="preserve">) </w:t>
      </w:r>
      <w:r w:rsidR="00F21CA1" w:rsidRPr="008E2744">
        <w:t>a porosty</w:t>
      </w:r>
      <w:r w:rsidRPr="008E2744">
        <w:t xml:space="preserve"> bránící řádnému provedení díla.</w:t>
      </w:r>
      <w:r w:rsidR="00F21CA1" w:rsidRPr="008E2744">
        <w:rPr>
          <w:szCs w:val="24"/>
        </w:rPr>
        <w:t xml:space="preserve"> </w:t>
      </w:r>
      <w:r w:rsidRPr="008E2744">
        <w:t xml:space="preserve">Dále budou odstraněny veškeré stromové a keřové porosty prorůstající plochami břehového opevnění. Pařezy po očištění od zeminy, křoviny a větve stromů budou </w:t>
      </w:r>
      <w:proofErr w:type="spellStart"/>
      <w:r w:rsidRPr="008E2744">
        <w:t>štěpkovány</w:t>
      </w:r>
      <w:proofErr w:type="spellEnd"/>
      <w:r w:rsidRPr="008E2744">
        <w:t>. Kmeny budou odvezeny na mezideponii určenou investorem k dalšímu využití.</w:t>
      </w:r>
    </w:p>
    <w:p w14:paraId="088B62C5" w14:textId="77777777" w:rsidR="00444905" w:rsidRPr="008E2744" w:rsidRDefault="00444905" w:rsidP="00D62E22">
      <w:pPr>
        <w:spacing w:line="360" w:lineRule="auto"/>
        <w:jc w:val="both"/>
        <w:rPr>
          <w:rFonts w:ascii="Arial" w:hAnsi="Arial"/>
          <w:sz w:val="24"/>
          <w:szCs w:val="24"/>
          <w:u w:val="single"/>
        </w:rPr>
      </w:pPr>
      <w:r w:rsidRPr="008E2744">
        <w:rPr>
          <w:rFonts w:ascii="Arial" w:hAnsi="Arial"/>
          <w:sz w:val="24"/>
          <w:szCs w:val="24"/>
          <w:u w:val="single"/>
        </w:rPr>
        <w:t>Těžba sedimentů</w:t>
      </w:r>
    </w:p>
    <w:p w14:paraId="46BCBEAF" w14:textId="1B2AC9E2" w:rsidR="0093626F" w:rsidRPr="008E2744" w:rsidRDefault="00444905" w:rsidP="00D62E22">
      <w:pPr>
        <w:spacing w:line="360" w:lineRule="auto"/>
        <w:jc w:val="both"/>
        <w:rPr>
          <w:rFonts w:ascii="Arial" w:hAnsi="Arial"/>
          <w:sz w:val="24"/>
          <w:szCs w:val="24"/>
        </w:rPr>
      </w:pPr>
      <w:r w:rsidRPr="008E2744">
        <w:rPr>
          <w:rFonts w:ascii="Arial" w:hAnsi="Arial"/>
          <w:sz w:val="24"/>
          <w:szCs w:val="24"/>
        </w:rPr>
        <w:t>Těžba sedimentů</w:t>
      </w:r>
      <w:r w:rsidR="00D62E22" w:rsidRPr="008E2744">
        <w:rPr>
          <w:rFonts w:ascii="Arial" w:hAnsi="Arial"/>
          <w:sz w:val="24"/>
          <w:szCs w:val="24"/>
        </w:rPr>
        <w:t xml:space="preserve"> se provede na úroveň </w:t>
      </w:r>
      <w:r w:rsidRPr="008E2744">
        <w:rPr>
          <w:rFonts w:ascii="Arial" w:hAnsi="Arial"/>
          <w:sz w:val="24"/>
          <w:szCs w:val="24"/>
        </w:rPr>
        <w:t xml:space="preserve">paty </w:t>
      </w:r>
      <w:r w:rsidR="00D62E22" w:rsidRPr="008E2744">
        <w:rPr>
          <w:rFonts w:ascii="Arial" w:hAnsi="Arial"/>
          <w:sz w:val="24"/>
          <w:szCs w:val="24"/>
        </w:rPr>
        <w:t>stávajícího opevnění dna a svahů koryta</w:t>
      </w:r>
      <w:r w:rsidR="0075547F" w:rsidRPr="008E2744">
        <w:rPr>
          <w:rFonts w:ascii="Arial" w:hAnsi="Arial"/>
          <w:sz w:val="24"/>
          <w:szCs w:val="24"/>
        </w:rPr>
        <w:t>, tzn. na úroveň běžné hladiny v korytě toku</w:t>
      </w:r>
      <w:r w:rsidR="00D62E22" w:rsidRPr="008E2744">
        <w:rPr>
          <w:rFonts w:ascii="Arial" w:hAnsi="Arial"/>
          <w:sz w:val="24"/>
          <w:szCs w:val="24"/>
        </w:rPr>
        <w:t>.</w:t>
      </w:r>
      <w:r w:rsidR="0075547F" w:rsidRPr="008E2744">
        <w:rPr>
          <w:rFonts w:ascii="Arial" w:hAnsi="Arial"/>
          <w:sz w:val="24"/>
          <w:szCs w:val="24"/>
        </w:rPr>
        <w:t xml:space="preserve"> Části dna profilu pod úrovní stávající paty (běžné hladiny) zůstanou v původním stavu, tzn, nebudou upravovány). </w:t>
      </w:r>
      <w:r w:rsidR="00AC24C2" w:rsidRPr="008E2744">
        <w:rPr>
          <w:rFonts w:ascii="Arial" w:hAnsi="Arial"/>
          <w:sz w:val="24"/>
          <w:szCs w:val="24"/>
        </w:rPr>
        <w:t xml:space="preserve">V těchto úsecích budou ve dně </w:t>
      </w:r>
      <w:r w:rsidR="0093626F" w:rsidRPr="008E2744">
        <w:rPr>
          <w:rFonts w:ascii="Arial" w:hAnsi="Arial"/>
          <w:sz w:val="24"/>
          <w:szCs w:val="24"/>
        </w:rPr>
        <w:t xml:space="preserve">osazeny solitérní kameny </w:t>
      </w:r>
      <w:r w:rsidR="002014AB" w:rsidRPr="008E2744">
        <w:rPr>
          <w:rFonts w:ascii="Arial" w:hAnsi="Arial"/>
          <w:sz w:val="24"/>
          <w:szCs w:val="24"/>
        </w:rPr>
        <w:t xml:space="preserve">nebo skupina kamenů </w:t>
      </w:r>
      <w:r w:rsidR="0093626F" w:rsidRPr="008E2744">
        <w:rPr>
          <w:rFonts w:ascii="Arial" w:hAnsi="Arial"/>
          <w:sz w:val="24"/>
          <w:szCs w:val="24"/>
        </w:rPr>
        <w:t xml:space="preserve">sloužící jako úkryt pro vodní živočichy. Velikost kamenů bude volena dle hloubky vody v místě osazení kamenů, kameny horním lícem nesmí zasahovat nad úroveň stávající paty, tzn nad úroveň běžné hladiny vody v korytě. </w:t>
      </w:r>
    </w:p>
    <w:p w14:paraId="6658DB95" w14:textId="680FF1D1" w:rsidR="00D62E22" w:rsidRPr="008E2744" w:rsidRDefault="00D62E22" w:rsidP="00D62E22">
      <w:pPr>
        <w:spacing w:line="360" w:lineRule="auto"/>
        <w:jc w:val="both"/>
        <w:rPr>
          <w:rFonts w:ascii="Arial" w:hAnsi="Arial"/>
          <w:sz w:val="24"/>
          <w:szCs w:val="24"/>
        </w:rPr>
      </w:pPr>
      <w:r w:rsidRPr="008E2744">
        <w:rPr>
          <w:rFonts w:ascii="Arial" w:hAnsi="Arial"/>
          <w:sz w:val="24"/>
          <w:szCs w:val="24"/>
        </w:rPr>
        <w:t xml:space="preserve">Před zahájením </w:t>
      </w:r>
      <w:r w:rsidR="00444905" w:rsidRPr="008E2744">
        <w:rPr>
          <w:rFonts w:ascii="Arial" w:hAnsi="Arial"/>
          <w:sz w:val="24"/>
          <w:szCs w:val="24"/>
        </w:rPr>
        <w:t>těžby sedimentů</w:t>
      </w:r>
      <w:r w:rsidRPr="008E2744">
        <w:rPr>
          <w:rFonts w:ascii="Arial" w:hAnsi="Arial"/>
          <w:sz w:val="24"/>
          <w:szCs w:val="24"/>
        </w:rPr>
        <w:t xml:space="preserve"> se provede odstranění travního a rákosového porostu z těženého profilu. </w:t>
      </w:r>
    </w:p>
    <w:p w14:paraId="79ECCFEC" w14:textId="77777777" w:rsidR="00D62E22" w:rsidRPr="008E2744" w:rsidRDefault="00444905" w:rsidP="00D62E22">
      <w:pPr>
        <w:spacing w:line="360" w:lineRule="auto"/>
        <w:jc w:val="both"/>
        <w:rPr>
          <w:rFonts w:ascii="Arial" w:hAnsi="Arial"/>
          <w:sz w:val="24"/>
          <w:szCs w:val="24"/>
        </w:rPr>
      </w:pPr>
      <w:r w:rsidRPr="008E2744">
        <w:rPr>
          <w:rFonts w:ascii="Arial" w:hAnsi="Arial"/>
          <w:sz w:val="24"/>
          <w:szCs w:val="24"/>
        </w:rPr>
        <w:t>Sedimenty</w:t>
      </w:r>
      <w:r w:rsidR="00D62E22" w:rsidRPr="008E2744">
        <w:rPr>
          <w:rFonts w:ascii="Arial" w:hAnsi="Arial"/>
          <w:sz w:val="24"/>
          <w:szCs w:val="24"/>
        </w:rPr>
        <w:t xml:space="preserve"> z části nezpevněného profilu koryta budou odstraněny strojně, </w:t>
      </w:r>
      <w:r w:rsidRPr="008E2744">
        <w:rPr>
          <w:rFonts w:ascii="Arial" w:hAnsi="Arial"/>
          <w:sz w:val="24"/>
          <w:szCs w:val="24"/>
        </w:rPr>
        <w:t>sedimenty</w:t>
      </w:r>
      <w:r w:rsidR="00D62E22" w:rsidRPr="008E2744">
        <w:rPr>
          <w:rFonts w:ascii="Arial" w:hAnsi="Arial"/>
          <w:sz w:val="24"/>
          <w:szCs w:val="24"/>
        </w:rPr>
        <w:t xml:space="preserve"> na stávajícím opevněním budou z části odstraněny strojně, z části ručně. Podíl ručních prací při </w:t>
      </w:r>
      <w:r w:rsidRPr="008E2744">
        <w:rPr>
          <w:rFonts w:ascii="Arial" w:hAnsi="Arial"/>
          <w:sz w:val="24"/>
          <w:szCs w:val="24"/>
        </w:rPr>
        <w:t>těžení sedimentů</w:t>
      </w:r>
      <w:r w:rsidR="00D62E22" w:rsidRPr="008E2744">
        <w:rPr>
          <w:rFonts w:ascii="Arial" w:hAnsi="Arial"/>
          <w:sz w:val="24"/>
          <w:szCs w:val="24"/>
        </w:rPr>
        <w:t xml:space="preserve"> je individuální a musí být zohledněn v ceně zemních prací. Vytěžené </w:t>
      </w:r>
      <w:r w:rsidRPr="008E2744">
        <w:rPr>
          <w:rFonts w:ascii="Arial" w:hAnsi="Arial"/>
          <w:sz w:val="24"/>
          <w:szCs w:val="24"/>
        </w:rPr>
        <w:t>sedimenty</w:t>
      </w:r>
      <w:r w:rsidR="00D62E22" w:rsidRPr="008E2744">
        <w:rPr>
          <w:rFonts w:ascii="Arial" w:hAnsi="Arial"/>
          <w:sz w:val="24"/>
          <w:szCs w:val="24"/>
        </w:rPr>
        <w:t xml:space="preserve"> budou dočasně ukládány podél břehu k odvodnění. Po odvodnění budou </w:t>
      </w:r>
      <w:r w:rsidRPr="008E2744">
        <w:rPr>
          <w:rFonts w:ascii="Arial" w:hAnsi="Arial"/>
          <w:sz w:val="24"/>
          <w:szCs w:val="24"/>
        </w:rPr>
        <w:t>sedimenty</w:t>
      </w:r>
      <w:r w:rsidR="00D62E22" w:rsidRPr="008E2744">
        <w:rPr>
          <w:rFonts w:ascii="Arial" w:hAnsi="Arial"/>
          <w:sz w:val="24"/>
          <w:szCs w:val="24"/>
        </w:rPr>
        <w:t xml:space="preserve"> naloženy a odvezeny k likvidaci na skládku.</w:t>
      </w:r>
    </w:p>
    <w:p w14:paraId="0CF1870D" w14:textId="77777777" w:rsidR="00D62E22" w:rsidRPr="008E2744" w:rsidRDefault="00444905" w:rsidP="00D62E22">
      <w:pPr>
        <w:spacing w:line="360" w:lineRule="auto"/>
        <w:jc w:val="both"/>
        <w:rPr>
          <w:rFonts w:ascii="Arial" w:hAnsi="Arial"/>
          <w:sz w:val="24"/>
          <w:szCs w:val="24"/>
        </w:rPr>
      </w:pPr>
      <w:r w:rsidRPr="008E2744">
        <w:rPr>
          <w:rFonts w:ascii="Arial" w:hAnsi="Arial"/>
          <w:sz w:val="24"/>
          <w:szCs w:val="24"/>
        </w:rPr>
        <w:t>Sedimenty</w:t>
      </w:r>
      <w:r w:rsidR="00D62E22" w:rsidRPr="008E2744">
        <w:rPr>
          <w:rFonts w:ascii="Arial" w:hAnsi="Arial"/>
          <w:sz w:val="24"/>
          <w:szCs w:val="24"/>
        </w:rPr>
        <w:t xml:space="preserve"> z části svahů koryta nad úrovní opevnění budou odstraněny strojně, svah po odtěžení </w:t>
      </w:r>
      <w:r w:rsidRPr="008E2744">
        <w:rPr>
          <w:rFonts w:ascii="Arial" w:hAnsi="Arial"/>
          <w:sz w:val="24"/>
          <w:szCs w:val="24"/>
        </w:rPr>
        <w:t>sedimentů</w:t>
      </w:r>
      <w:r w:rsidR="00D62E22" w:rsidRPr="008E2744">
        <w:rPr>
          <w:rFonts w:ascii="Arial" w:hAnsi="Arial"/>
          <w:sz w:val="24"/>
          <w:szCs w:val="24"/>
        </w:rPr>
        <w:t xml:space="preserve"> bude upraven do předepsaného sklonu s nutným podílem ručních prací, povrch bude oset travní směsí. Stávající nepoškozené opevnění nesmí být </w:t>
      </w:r>
      <w:r w:rsidRPr="008E2744">
        <w:rPr>
          <w:rFonts w:ascii="Arial" w:hAnsi="Arial"/>
          <w:sz w:val="24"/>
          <w:szCs w:val="24"/>
        </w:rPr>
        <w:t>při těžení sedimentů</w:t>
      </w:r>
      <w:r w:rsidR="00D62E22" w:rsidRPr="008E2744">
        <w:rPr>
          <w:rFonts w:ascii="Arial" w:hAnsi="Arial"/>
          <w:sz w:val="24"/>
          <w:szCs w:val="24"/>
        </w:rPr>
        <w:t xml:space="preserve"> porušeno.</w:t>
      </w:r>
    </w:p>
    <w:p w14:paraId="28D6AA02" w14:textId="77777777" w:rsidR="00444905" w:rsidRPr="008E2744" w:rsidRDefault="00444905" w:rsidP="00D62E22">
      <w:pPr>
        <w:spacing w:line="360" w:lineRule="auto"/>
        <w:jc w:val="both"/>
        <w:rPr>
          <w:rFonts w:ascii="Arial" w:hAnsi="Arial"/>
          <w:sz w:val="24"/>
          <w:szCs w:val="24"/>
          <w:u w:val="single"/>
        </w:rPr>
      </w:pPr>
      <w:r w:rsidRPr="008E2744">
        <w:rPr>
          <w:rFonts w:ascii="Arial" w:hAnsi="Arial"/>
          <w:sz w:val="24"/>
          <w:szCs w:val="24"/>
          <w:u w:val="single"/>
        </w:rPr>
        <w:t>Oprava břehového opevnění</w:t>
      </w:r>
    </w:p>
    <w:p w14:paraId="4E44CF9D" w14:textId="77777777" w:rsidR="005E225B" w:rsidRPr="008E2744" w:rsidRDefault="005E225B" w:rsidP="005E225B">
      <w:pPr>
        <w:spacing w:line="360" w:lineRule="auto"/>
        <w:jc w:val="both"/>
        <w:rPr>
          <w:rFonts w:ascii="Arial" w:hAnsi="Arial"/>
          <w:sz w:val="24"/>
          <w:szCs w:val="24"/>
        </w:rPr>
      </w:pPr>
      <w:r w:rsidRPr="008E2744">
        <w:rPr>
          <w:rFonts w:ascii="Arial" w:hAnsi="Arial"/>
          <w:sz w:val="24"/>
          <w:szCs w:val="24"/>
        </w:rPr>
        <w:t xml:space="preserve">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a plocha opevnění navyšovat. </w:t>
      </w:r>
    </w:p>
    <w:p w14:paraId="40DD9F6A" w14:textId="77777777" w:rsidR="005E225B" w:rsidRPr="008E2744" w:rsidRDefault="005E225B" w:rsidP="005E225B">
      <w:pPr>
        <w:spacing w:line="360" w:lineRule="auto"/>
        <w:jc w:val="both"/>
        <w:rPr>
          <w:rFonts w:ascii="Arial" w:hAnsi="Arial"/>
          <w:sz w:val="24"/>
          <w:szCs w:val="24"/>
        </w:rPr>
      </w:pPr>
      <w:r w:rsidRPr="008E2744">
        <w:rPr>
          <w:rFonts w:ascii="Arial" w:hAnsi="Arial"/>
          <w:sz w:val="24"/>
          <w:szCs w:val="24"/>
        </w:rPr>
        <w:lastRenderedPageBreak/>
        <w:t xml:space="preserve">Stávající opevnění svahu je řešeno dlažbou z lomového kamene do betonu opřenou do betonové patky nebo patky vyzděné z lomového kamene. Oprava poškozených ploch bude dlažbou z lomového kamene </w:t>
      </w:r>
      <w:proofErr w:type="spellStart"/>
      <w:r w:rsidRPr="008E2744">
        <w:rPr>
          <w:rFonts w:ascii="Arial" w:hAnsi="Arial"/>
          <w:sz w:val="24"/>
          <w:szCs w:val="24"/>
        </w:rPr>
        <w:t>tl</w:t>
      </w:r>
      <w:proofErr w:type="spellEnd"/>
      <w:r w:rsidRPr="008E2744">
        <w:rPr>
          <w:rFonts w:ascii="Arial" w:hAnsi="Arial"/>
          <w:sz w:val="24"/>
          <w:szCs w:val="24"/>
        </w:rPr>
        <w:t xml:space="preserve">. </w:t>
      </w:r>
      <w:proofErr w:type="gramStart"/>
      <w:r w:rsidRPr="008E2744">
        <w:rPr>
          <w:rFonts w:ascii="Arial" w:hAnsi="Arial"/>
          <w:sz w:val="24"/>
          <w:szCs w:val="24"/>
        </w:rPr>
        <w:t>200mm</w:t>
      </w:r>
      <w:proofErr w:type="gramEnd"/>
      <w:r w:rsidRPr="008E2744">
        <w:rPr>
          <w:rFonts w:ascii="Arial" w:hAnsi="Arial"/>
          <w:sz w:val="24"/>
          <w:szCs w:val="24"/>
        </w:rPr>
        <w:t xml:space="preserve"> na podklad z betonu </w:t>
      </w:r>
      <w:proofErr w:type="spellStart"/>
      <w:r w:rsidRPr="008E2744">
        <w:rPr>
          <w:rFonts w:ascii="Arial" w:hAnsi="Arial"/>
          <w:sz w:val="24"/>
          <w:szCs w:val="24"/>
        </w:rPr>
        <w:t>tl</w:t>
      </w:r>
      <w:proofErr w:type="spellEnd"/>
      <w:r w:rsidRPr="008E2744">
        <w:rPr>
          <w:rFonts w:ascii="Arial" w:hAnsi="Arial"/>
          <w:sz w:val="24"/>
          <w:szCs w:val="24"/>
        </w:rPr>
        <w:t xml:space="preserve">. 200mm. </w:t>
      </w:r>
      <w:r w:rsidRPr="008E2744">
        <w:rPr>
          <w:rFonts w:ascii="Arial" w:hAnsi="Arial"/>
          <w:bCs/>
          <w:sz w:val="24"/>
          <w:szCs w:val="24"/>
        </w:rPr>
        <w:t xml:space="preserve">Spáry v dlažbě budou vyplněny MC na úroveň líce kamene, povrch spár bude zahlazen ocelovým hladítkem. </w:t>
      </w:r>
      <w:r w:rsidRPr="008E2744">
        <w:rPr>
          <w:rFonts w:ascii="Arial" w:hAnsi="Arial"/>
          <w:sz w:val="24"/>
          <w:szCs w:val="24"/>
        </w:rPr>
        <w:t>Celkový rozsah opravy opevnění se předpokládá do 20% celkové délky opevnění.</w:t>
      </w:r>
    </w:p>
    <w:p w14:paraId="11397622" w14:textId="77777777" w:rsidR="005E225B" w:rsidRPr="008E2744" w:rsidRDefault="005E225B" w:rsidP="005E225B">
      <w:pPr>
        <w:spacing w:line="360" w:lineRule="auto"/>
        <w:jc w:val="both"/>
        <w:rPr>
          <w:rFonts w:ascii="Arial" w:hAnsi="Arial"/>
          <w:sz w:val="24"/>
          <w:szCs w:val="24"/>
        </w:rPr>
      </w:pPr>
      <w:r w:rsidRPr="008E2744">
        <w:rPr>
          <w:rFonts w:ascii="Arial" w:hAnsi="Arial"/>
          <w:sz w:val="24"/>
          <w:szCs w:val="24"/>
        </w:rPr>
        <w:t>Opravované patky opevnění budou vyzděny z lomového kamene nebo budou železobetonové, viditelné části ploch budou z pohledového betonu (v závislosti na stavebním řešení patky v opravovaném úseku). Základová spára opravovaných patek bude na úrovni -0,80m pod stávajícím dnem v místě opravované patky. Celkový rozsah opravy patky opevnění se předpokládá do 50% celkové délky patky opevnění.</w:t>
      </w:r>
    </w:p>
    <w:p w14:paraId="6475BAE9" w14:textId="77777777" w:rsidR="00444905" w:rsidRPr="008E2744" w:rsidRDefault="005E225B" w:rsidP="00D62E22">
      <w:pPr>
        <w:spacing w:line="360" w:lineRule="auto"/>
        <w:jc w:val="both"/>
        <w:rPr>
          <w:rFonts w:ascii="Arial" w:hAnsi="Arial"/>
          <w:sz w:val="24"/>
          <w:szCs w:val="24"/>
          <w:u w:val="single"/>
        </w:rPr>
      </w:pPr>
      <w:r w:rsidRPr="008E2744">
        <w:rPr>
          <w:rFonts w:ascii="Arial" w:hAnsi="Arial"/>
          <w:sz w:val="24"/>
          <w:szCs w:val="24"/>
          <w:u w:val="single"/>
        </w:rPr>
        <w:t>Oprava stabilizačních stupňů</w:t>
      </w:r>
    </w:p>
    <w:p w14:paraId="13905E34" w14:textId="77777777" w:rsidR="005E225B" w:rsidRPr="008E2744" w:rsidRDefault="00F52BB2" w:rsidP="005E225B">
      <w:pPr>
        <w:spacing w:line="360" w:lineRule="auto"/>
        <w:jc w:val="both"/>
        <w:rPr>
          <w:rFonts w:ascii="Arial" w:hAnsi="Arial"/>
          <w:bCs/>
          <w:sz w:val="24"/>
          <w:szCs w:val="24"/>
        </w:rPr>
      </w:pPr>
      <w:r w:rsidRPr="008E2744">
        <w:rPr>
          <w:rFonts w:ascii="Arial" w:hAnsi="Arial"/>
          <w:sz w:val="24"/>
          <w:szCs w:val="24"/>
        </w:rPr>
        <w:t xml:space="preserve">V rámci stavebního objektu je řešena oprava stupňů v ř.km 9,174, ř.km 9,265, ř.km 9,315, ř.km 9,365, ř.km 9,415, ř.km 9,465, ř.km 9,515, ř.km 9,565, ř.km 9,605, ř.km 9,645, ř.km 9,684, ř.km 9,724, ř.km 9,764, ř.km 9,804, ř.km 9,844, ř.km 9,884, ř.km 9,924, ř.km 9,964, ř.km 10,004, ř.km 10,044, ř.km 10,084, ř.km 10,124, ř.km 10,164, ř.km 10,203, ř.km 10,243 a ř.km 10,283. Rozsah poškození jednotlivých stupňů je různý. </w:t>
      </w:r>
      <w:r w:rsidR="005E225B" w:rsidRPr="008E2744">
        <w:rPr>
          <w:rFonts w:ascii="Arial" w:hAnsi="Arial"/>
          <w:bCs/>
          <w:sz w:val="24"/>
          <w:szCs w:val="24"/>
        </w:rPr>
        <w:t>Oprava spočívá v odstranění zbytků uvolněných kamenů z poškozené koruny přelivných hran stupňů a závěrečných prahů stupňů, vybourání zvětralých konstrukcí koruny přelivných hran stupňů a závěrečných prahů vývařišť a odstranění uvolněných kamenů z kaveren ve stávající dlažbě nad vývařišti. Vybourané kameny budou očištěny a budou zpětně použity do opravovaných konstrukcí. Vybouraná suť bude odvezena na skládku. Likvidace bude provedena v souladu se zákonem o odpadech.</w:t>
      </w:r>
    </w:p>
    <w:p w14:paraId="247AB766" w14:textId="77777777" w:rsidR="005E225B" w:rsidRPr="008E2744" w:rsidRDefault="005E225B" w:rsidP="005E225B">
      <w:pPr>
        <w:spacing w:line="360" w:lineRule="auto"/>
        <w:jc w:val="both"/>
        <w:rPr>
          <w:rFonts w:ascii="Arial" w:hAnsi="Arial"/>
          <w:bCs/>
          <w:sz w:val="24"/>
          <w:szCs w:val="24"/>
        </w:rPr>
      </w:pPr>
      <w:r w:rsidRPr="008E2744">
        <w:rPr>
          <w:rFonts w:ascii="Arial" w:hAnsi="Arial"/>
          <w:bCs/>
          <w:sz w:val="24"/>
          <w:szCs w:val="24"/>
        </w:rPr>
        <w:t>Přelivná hrana stupňů a závěrečných prahů bude vyzděna na původní úroveň. Spáry ve zdivu budou vyplněny na úroveň líce kamene, povrch spár bude zahlazen ocelovým hladítkem.</w:t>
      </w:r>
    </w:p>
    <w:p w14:paraId="12DA9AF9" w14:textId="7372FCCE" w:rsidR="005E225B" w:rsidRPr="008E2744" w:rsidRDefault="005E225B" w:rsidP="005E225B">
      <w:pPr>
        <w:spacing w:line="360" w:lineRule="auto"/>
        <w:jc w:val="both"/>
        <w:rPr>
          <w:rFonts w:ascii="Arial" w:hAnsi="Arial"/>
          <w:bCs/>
          <w:sz w:val="24"/>
          <w:szCs w:val="24"/>
        </w:rPr>
      </w:pPr>
      <w:r w:rsidRPr="008E2744">
        <w:rPr>
          <w:rFonts w:ascii="Arial" w:hAnsi="Arial"/>
          <w:sz w:val="24"/>
          <w:szCs w:val="24"/>
        </w:rPr>
        <w:t xml:space="preserve">Kaverny ve stávající dlažbě nad vývařišti budou zasypány betonem. Oprava dlažby v ploše zasypaných kaveren bude provedena dlažbou z lomového kamene kladenou do betonu s vyspárováním. </w:t>
      </w:r>
      <w:r w:rsidRPr="008E2744">
        <w:rPr>
          <w:rFonts w:ascii="Arial" w:hAnsi="Arial"/>
          <w:bCs/>
          <w:sz w:val="24"/>
          <w:szCs w:val="24"/>
        </w:rPr>
        <w:t>Spáry ve zdivu budou vyplněny na úroveň líce kamene, povrch spár bude zahlazen ocelovým hladítkem.</w:t>
      </w:r>
    </w:p>
    <w:p w14:paraId="1D59680B" w14:textId="5F6C32AE" w:rsidR="00116434" w:rsidRPr="008E2744" w:rsidRDefault="00116434" w:rsidP="005E225B">
      <w:pPr>
        <w:spacing w:line="360" w:lineRule="auto"/>
        <w:jc w:val="both"/>
        <w:rPr>
          <w:rFonts w:ascii="Arial" w:hAnsi="Arial"/>
          <w:bCs/>
          <w:sz w:val="24"/>
          <w:szCs w:val="24"/>
        </w:rPr>
      </w:pPr>
      <w:r w:rsidRPr="008E2744">
        <w:rPr>
          <w:rFonts w:ascii="Arial" w:hAnsi="Arial"/>
          <w:bCs/>
          <w:sz w:val="24"/>
          <w:szCs w:val="24"/>
        </w:rPr>
        <w:t xml:space="preserve">Oprava jednotlivých objektů bude prováděna v zajímkované stavební jámě. Nad a pod stavební jámou bude zřízena zemní hrázka jímky. Materiál pro hrázku bude získán ze dna toku. Po ukončení stavebních prací bude hrázka odstraněna, zemina bude </w:t>
      </w:r>
      <w:r w:rsidRPr="008E2744">
        <w:rPr>
          <w:rFonts w:ascii="Arial" w:hAnsi="Arial"/>
          <w:bCs/>
          <w:sz w:val="24"/>
          <w:szCs w:val="24"/>
        </w:rPr>
        <w:lastRenderedPageBreak/>
        <w:t>odvezena na skládku. Převedení vody přes jímku bude ocelovým potrubím. Při stavebních pracích se počítá s čerpáním prosáklé vody do zajímkované stavební jámy. Čerpaná voda bude odváděna do koryta toku pod zajímkovanou stavební jámou.</w:t>
      </w:r>
    </w:p>
    <w:p w14:paraId="677810E8" w14:textId="77777777" w:rsidR="001A1B59" w:rsidRPr="008E2744" w:rsidRDefault="001A1B59" w:rsidP="001A1B59">
      <w:pPr>
        <w:spacing w:line="360" w:lineRule="auto"/>
        <w:jc w:val="both"/>
        <w:rPr>
          <w:rFonts w:ascii="Arial" w:hAnsi="Arial"/>
          <w:b/>
          <w:sz w:val="24"/>
          <w:szCs w:val="24"/>
        </w:rPr>
      </w:pPr>
      <w:r w:rsidRPr="008E2744">
        <w:rPr>
          <w:rFonts w:ascii="Arial" w:hAnsi="Arial"/>
          <w:b/>
          <w:sz w:val="24"/>
          <w:szCs w:val="24"/>
        </w:rPr>
        <w:t xml:space="preserve">a.2) </w:t>
      </w:r>
      <w:proofErr w:type="gramStart"/>
      <w:r w:rsidRPr="008E2744">
        <w:rPr>
          <w:rFonts w:ascii="Arial" w:hAnsi="Arial"/>
          <w:b/>
          <w:sz w:val="24"/>
          <w:szCs w:val="24"/>
        </w:rPr>
        <w:t>SO02 - Oprava</w:t>
      </w:r>
      <w:proofErr w:type="gramEnd"/>
      <w:r w:rsidRPr="008E2744">
        <w:rPr>
          <w:rFonts w:ascii="Arial" w:hAnsi="Arial"/>
          <w:b/>
          <w:sz w:val="24"/>
          <w:szCs w:val="24"/>
        </w:rPr>
        <w:t xml:space="preserve"> toku v ř.km 10,290 - 11,014</w:t>
      </w:r>
    </w:p>
    <w:p w14:paraId="042D74F1"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5EEC012A" w14:textId="77777777" w:rsidR="008E6570" w:rsidRPr="008E2744" w:rsidRDefault="008E6570" w:rsidP="008E6570">
      <w:pPr>
        <w:pStyle w:val="Zkladntextodsazen"/>
        <w:ind w:firstLine="0"/>
        <w:rPr>
          <w:u w:val="single"/>
        </w:rPr>
      </w:pPr>
      <w:r w:rsidRPr="008E2744">
        <w:rPr>
          <w:szCs w:val="24"/>
          <w:u w:val="single"/>
        </w:rPr>
        <w:t>Odstranění náletových stromových a keřových porostů</w:t>
      </w:r>
    </w:p>
    <w:p w14:paraId="66D67DCD" w14:textId="77777777" w:rsidR="00332269" w:rsidRPr="008E2744" w:rsidRDefault="00332269" w:rsidP="008E6570">
      <w:pPr>
        <w:spacing w:line="360" w:lineRule="auto"/>
        <w:jc w:val="both"/>
        <w:rPr>
          <w:rFonts w:ascii="Arial" w:hAnsi="Arial" w:cs="Arial"/>
          <w:sz w:val="24"/>
          <w:szCs w:val="24"/>
        </w:rPr>
      </w:pPr>
      <w:r w:rsidRPr="008E2744">
        <w:rPr>
          <w:rFonts w:ascii="Arial" w:hAnsi="Arial" w:cs="Arial"/>
          <w:sz w:val="24"/>
          <w:szCs w:val="24"/>
        </w:rPr>
        <w:t>V rámci stavebního objektu budou odstraněny větve stromů, stromové porosty a náletové křoviny včetně kořenového systému</w:t>
      </w:r>
      <w:r w:rsidRPr="008E2744">
        <w:rPr>
          <w:sz w:val="26"/>
          <w:szCs w:val="22"/>
        </w:rPr>
        <w:t xml:space="preserve"> </w:t>
      </w:r>
      <w:r w:rsidRPr="008E2744">
        <w:rPr>
          <w:rFonts w:ascii="Arial" w:hAnsi="Arial"/>
          <w:sz w:val="24"/>
          <w:szCs w:val="24"/>
        </w:rPr>
        <w:t xml:space="preserve">(porosty zasahující do průtočného profilu zájmového úseku </w:t>
      </w:r>
      <w:proofErr w:type="gramStart"/>
      <w:r w:rsidRPr="008E2744">
        <w:rPr>
          <w:rFonts w:ascii="Arial" w:hAnsi="Arial"/>
          <w:sz w:val="24"/>
          <w:szCs w:val="24"/>
        </w:rPr>
        <w:t>koryta</w:t>
      </w:r>
      <w:proofErr w:type="gramEnd"/>
      <w:r w:rsidRPr="008E2744">
        <w:rPr>
          <w:rFonts w:ascii="Arial" w:hAnsi="Arial"/>
          <w:sz w:val="24"/>
          <w:szCs w:val="24"/>
        </w:rPr>
        <w:t xml:space="preserve"> a to na délku 2/3 svahu koryta ode dna, stromové porosty v horní 1/3 svahu zůstanou zachovány</w:t>
      </w:r>
      <w:r w:rsidRPr="008E2744">
        <w:t xml:space="preserve">) </w:t>
      </w:r>
      <w:r w:rsidRPr="008E2744">
        <w:rPr>
          <w:rFonts w:ascii="Arial" w:hAnsi="Arial" w:cs="Arial"/>
          <w:sz w:val="24"/>
          <w:szCs w:val="24"/>
        </w:rPr>
        <w:t xml:space="preserve">a porosty bránící řádnému provedení díla. Dále budou odstraněny veškeré stromové a keřové porosty prorůstající plochami břehového opevnění. Pařezy po očištění od zeminy, křoviny a větve stromů budou </w:t>
      </w:r>
      <w:proofErr w:type="spellStart"/>
      <w:r w:rsidRPr="008E2744">
        <w:rPr>
          <w:rFonts w:ascii="Arial" w:hAnsi="Arial" w:cs="Arial"/>
          <w:sz w:val="24"/>
          <w:szCs w:val="24"/>
        </w:rPr>
        <w:t>štěpkovány</w:t>
      </w:r>
      <w:proofErr w:type="spellEnd"/>
      <w:r w:rsidRPr="008E2744">
        <w:rPr>
          <w:rFonts w:ascii="Arial" w:hAnsi="Arial" w:cs="Arial"/>
          <w:sz w:val="24"/>
          <w:szCs w:val="24"/>
        </w:rPr>
        <w:t>. Kmeny budou odvezeny na mezideponii určenou investorem k dalšímu využití.</w:t>
      </w:r>
    </w:p>
    <w:p w14:paraId="4CC61CA8" w14:textId="4FF4365D" w:rsidR="008E6570" w:rsidRPr="008E2744" w:rsidRDefault="008E6570" w:rsidP="008E6570">
      <w:pPr>
        <w:spacing w:line="360" w:lineRule="auto"/>
        <w:jc w:val="both"/>
        <w:rPr>
          <w:rFonts w:ascii="Arial" w:hAnsi="Arial"/>
          <w:sz w:val="24"/>
          <w:szCs w:val="24"/>
          <w:u w:val="single"/>
        </w:rPr>
      </w:pPr>
      <w:r w:rsidRPr="008E2744">
        <w:rPr>
          <w:rFonts w:ascii="Arial" w:hAnsi="Arial" w:cs="Arial"/>
          <w:sz w:val="24"/>
          <w:szCs w:val="24"/>
          <w:u w:val="single"/>
        </w:rPr>
        <w:t>Těžba sedimentů</w:t>
      </w:r>
    </w:p>
    <w:p w14:paraId="4AF0C070" w14:textId="77777777" w:rsidR="00332269" w:rsidRPr="008E2744" w:rsidRDefault="00332269" w:rsidP="00332269">
      <w:pPr>
        <w:spacing w:line="360" w:lineRule="auto"/>
        <w:jc w:val="both"/>
        <w:rPr>
          <w:rFonts w:ascii="Arial" w:hAnsi="Arial"/>
          <w:sz w:val="24"/>
          <w:szCs w:val="24"/>
        </w:rPr>
      </w:pPr>
      <w:r w:rsidRPr="008E2744">
        <w:rPr>
          <w:rFonts w:ascii="Arial" w:hAnsi="Arial"/>
          <w:sz w:val="24"/>
          <w:szCs w:val="24"/>
        </w:rPr>
        <w:t xml:space="preserve">Těžba sedimentů se provede na úroveň paty stávajícího opevnění dna a svahů koryta, tzn. na úroveň běžné hladiny v korytě toku. Části dna profilu pod úrovní stávající paty (běžné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67463D95" w14:textId="47094D8C"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Před zahájením těžby sedimentů se provede odstranění travního a rákosového porostu z těženého profilu. </w:t>
      </w:r>
    </w:p>
    <w:p w14:paraId="0CB57432"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Vytěžené sedimenty budou dočasně ukládány podél břehu k odvodnění. Po odvodnění budou sedimenty naloženy a odvezeny k likvidaci na skládku.</w:t>
      </w:r>
    </w:p>
    <w:p w14:paraId="28374755"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lastRenderedPageBreak/>
        <w:t>Sedimenty z části svahů koryta nad úrovní opevnění budou odstraněny strojně, svah po odtěžení sedimentů bude upraven do předepsaného sklonu s nutným podílem ručních prací, povrch bude oset travní směsí. Stávající nepoškozené opevnění nesmí být při těžení sedimentů porušeno.</w:t>
      </w:r>
    </w:p>
    <w:p w14:paraId="6BB83EF3"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Oprava břehového opevnění</w:t>
      </w:r>
    </w:p>
    <w:p w14:paraId="1653DD87"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a plocha opevnění navyšovat. </w:t>
      </w:r>
    </w:p>
    <w:p w14:paraId="2A66313A"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Stávající opevnění svahu je řešeno dlažbou z lomového kamene do betonu opřenou do betonové patky nebo patky vyzděné z lomového kamene. Oprava poškozených ploch bude dlažbou z lomového kamene </w:t>
      </w:r>
      <w:proofErr w:type="spellStart"/>
      <w:r w:rsidRPr="008E2744">
        <w:rPr>
          <w:rFonts w:ascii="Arial" w:hAnsi="Arial"/>
          <w:sz w:val="24"/>
          <w:szCs w:val="24"/>
        </w:rPr>
        <w:t>tl</w:t>
      </w:r>
      <w:proofErr w:type="spellEnd"/>
      <w:r w:rsidRPr="008E2744">
        <w:rPr>
          <w:rFonts w:ascii="Arial" w:hAnsi="Arial"/>
          <w:sz w:val="24"/>
          <w:szCs w:val="24"/>
        </w:rPr>
        <w:t xml:space="preserve">. </w:t>
      </w:r>
      <w:proofErr w:type="gramStart"/>
      <w:r w:rsidRPr="008E2744">
        <w:rPr>
          <w:rFonts w:ascii="Arial" w:hAnsi="Arial"/>
          <w:sz w:val="24"/>
          <w:szCs w:val="24"/>
        </w:rPr>
        <w:t>200mm</w:t>
      </w:r>
      <w:proofErr w:type="gramEnd"/>
      <w:r w:rsidRPr="008E2744">
        <w:rPr>
          <w:rFonts w:ascii="Arial" w:hAnsi="Arial"/>
          <w:sz w:val="24"/>
          <w:szCs w:val="24"/>
        </w:rPr>
        <w:t xml:space="preserve"> na podklad z betonu </w:t>
      </w:r>
      <w:proofErr w:type="spellStart"/>
      <w:r w:rsidRPr="008E2744">
        <w:rPr>
          <w:rFonts w:ascii="Arial" w:hAnsi="Arial"/>
          <w:sz w:val="24"/>
          <w:szCs w:val="24"/>
        </w:rPr>
        <w:t>tl</w:t>
      </w:r>
      <w:proofErr w:type="spellEnd"/>
      <w:r w:rsidRPr="008E2744">
        <w:rPr>
          <w:rFonts w:ascii="Arial" w:hAnsi="Arial"/>
          <w:sz w:val="24"/>
          <w:szCs w:val="24"/>
        </w:rPr>
        <w:t xml:space="preserve">. 200mm. </w:t>
      </w:r>
      <w:r w:rsidRPr="008E2744">
        <w:rPr>
          <w:rFonts w:ascii="Arial" w:hAnsi="Arial"/>
          <w:bCs/>
          <w:sz w:val="24"/>
          <w:szCs w:val="24"/>
        </w:rPr>
        <w:t xml:space="preserve">Spáry v dlažbě budou vyplněny MC na úroveň líce kamene, povrch spár bude zahlazen ocelovým hladítkem. </w:t>
      </w:r>
      <w:r w:rsidRPr="008E2744">
        <w:rPr>
          <w:rFonts w:ascii="Arial" w:hAnsi="Arial"/>
          <w:sz w:val="24"/>
          <w:szCs w:val="24"/>
        </w:rPr>
        <w:t>Celkový rozsah opravy opevnění se předpokládá do 20% celkové délky opevnění.</w:t>
      </w:r>
    </w:p>
    <w:p w14:paraId="2D7B45DA"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Opravované patky opevnění budou vyzděny z lomového kamene nebo budou železobetonové, viditelné části ploch budou z pohledového betonu (v závislosti na stavebním řešení patky v opravovaném úseku). Základová spára opravovaných patek bude na úrovni -0,80m pod stávajícím dnem v místě opravované patky. Celkový rozsah opravy patky opevnění se předpokládá do 50% celkové délky patky opevnění.</w:t>
      </w:r>
    </w:p>
    <w:p w14:paraId="6D33967B"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Oprava stabilizačních stupňů</w:t>
      </w:r>
    </w:p>
    <w:p w14:paraId="6F20E82A" w14:textId="77777777" w:rsidR="008E6570" w:rsidRPr="008E2744" w:rsidRDefault="008E6570" w:rsidP="001069E1">
      <w:pPr>
        <w:spacing w:line="360" w:lineRule="auto"/>
        <w:jc w:val="both"/>
        <w:rPr>
          <w:rFonts w:ascii="Arial" w:hAnsi="Arial"/>
          <w:bCs/>
          <w:sz w:val="24"/>
          <w:szCs w:val="24"/>
        </w:rPr>
      </w:pPr>
      <w:r w:rsidRPr="008E2744">
        <w:rPr>
          <w:rFonts w:ascii="Arial" w:hAnsi="Arial"/>
          <w:sz w:val="24"/>
          <w:szCs w:val="24"/>
        </w:rPr>
        <w:t xml:space="preserve">V rámci stavebního objektu je řešena oprava stupňů v </w:t>
      </w:r>
      <w:r w:rsidR="001069E1" w:rsidRPr="008E2744">
        <w:rPr>
          <w:rFonts w:ascii="Arial" w:hAnsi="Arial"/>
          <w:sz w:val="24"/>
          <w:szCs w:val="24"/>
        </w:rPr>
        <w:t>ř.km 10,318, ř.km 10,332, ř.km 10,346, ř.km 10,360, ř.km 10,374, ř.km 10,388, ř.km 10,402, ř.km 10,430, ř.km 10,444, ř.km 10,458, ř.km 10,486, ř.km 10,500, ř.km 10,514, ř.km 10,527, ř.km 10,542, ř.km 10,556, ř.km 10,569, ř.km 10,584, ř.km 10,598, ř.km 10,612, ř.km 10,623, ř.km 10,639, ř.km 10,654, ř.km 10,681, ř.km 10,696, ř.km 10,726, ř.km 10,756, ř.km 10,770, ř.km 10,787, ř.km 10,882, ř.km 10,896, ř.km 10,926, ř.km 10,941, ř.km 10,955, ř.km 10,970, ř.km 10,998 a ř.km 11,013</w:t>
      </w:r>
      <w:r w:rsidRPr="008E2744">
        <w:rPr>
          <w:rFonts w:ascii="Arial" w:hAnsi="Arial"/>
          <w:sz w:val="24"/>
          <w:szCs w:val="24"/>
        </w:rPr>
        <w:t xml:space="preserve">. Rozsah poškození jednotlivých stupňů je různý. </w:t>
      </w:r>
      <w:r w:rsidRPr="008E2744">
        <w:rPr>
          <w:rFonts w:ascii="Arial" w:hAnsi="Arial"/>
          <w:bCs/>
          <w:sz w:val="24"/>
          <w:szCs w:val="24"/>
        </w:rPr>
        <w:t xml:space="preserve">Oprava spočívá v odstranění zbytků uvolněných kamenů z poškozené koruny přelivných hran stupňů a závěrečných prahů stupňů, vybourání zvětralých konstrukcí koruny přelivných hran stupňů a závěrečných prahů vývařišť a odstranění uvolněných </w:t>
      </w:r>
      <w:r w:rsidRPr="008E2744">
        <w:rPr>
          <w:rFonts w:ascii="Arial" w:hAnsi="Arial"/>
          <w:bCs/>
          <w:sz w:val="24"/>
          <w:szCs w:val="24"/>
        </w:rPr>
        <w:lastRenderedPageBreak/>
        <w:t>kamenů z kaveren ve stávající dlažbě nad vývařišti. Vybourané kameny budou očištěny a budou zpětně použity do opravovaných konstrukcí. Vybouraná suť bude odvezena na skládku. Likvidace bude provedena v souladu se zákonem o odpadech.</w:t>
      </w:r>
    </w:p>
    <w:p w14:paraId="5C777A48" w14:textId="77777777" w:rsidR="008E6570" w:rsidRPr="008E2744" w:rsidRDefault="008E6570" w:rsidP="008E6570">
      <w:pPr>
        <w:spacing w:line="360" w:lineRule="auto"/>
        <w:jc w:val="both"/>
        <w:rPr>
          <w:rFonts w:ascii="Arial" w:hAnsi="Arial"/>
          <w:bCs/>
          <w:sz w:val="24"/>
          <w:szCs w:val="24"/>
        </w:rPr>
      </w:pPr>
      <w:r w:rsidRPr="008E2744">
        <w:rPr>
          <w:rFonts w:ascii="Arial" w:hAnsi="Arial"/>
          <w:bCs/>
          <w:sz w:val="24"/>
          <w:szCs w:val="24"/>
        </w:rPr>
        <w:t>Přelivná hrana stupňů a závěrečných prahů bude vyzděna na původní úroveň. Spáry ve zdivu budou vyplněny na úroveň líce kamene, povrch spár bude zahlazen ocelovým hladítkem.</w:t>
      </w:r>
    </w:p>
    <w:p w14:paraId="6E9B1311" w14:textId="453E7A6B" w:rsidR="008E6570" w:rsidRPr="008E2744" w:rsidRDefault="008E6570" w:rsidP="008E6570">
      <w:pPr>
        <w:spacing w:line="360" w:lineRule="auto"/>
        <w:jc w:val="both"/>
        <w:rPr>
          <w:rFonts w:ascii="Arial" w:hAnsi="Arial"/>
          <w:bCs/>
          <w:sz w:val="24"/>
          <w:szCs w:val="24"/>
        </w:rPr>
      </w:pPr>
      <w:r w:rsidRPr="008E2744">
        <w:rPr>
          <w:rFonts w:ascii="Arial" w:hAnsi="Arial"/>
          <w:sz w:val="24"/>
          <w:szCs w:val="24"/>
        </w:rPr>
        <w:t xml:space="preserve">Kaverny ve stávající dlažbě nad vývařišti budou zasypány betonem. Oprava dlažby v ploše zasypaných kaveren bude provedena dlažbou z lomového kamene kladenou do betonu s vyspárováním. </w:t>
      </w:r>
      <w:r w:rsidRPr="008E2744">
        <w:rPr>
          <w:rFonts w:ascii="Arial" w:hAnsi="Arial"/>
          <w:bCs/>
          <w:sz w:val="24"/>
          <w:szCs w:val="24"/>
        </w:rPr>
        <w:t>Spáry ve zdivu budou vyplněny na úroveň líce kamene, povrch spár bude zahlazen ocelovým hladítkem.</w:t>
      </w:r>
    </w:p>
    <w:p w14:paraId="42F30003" w14:textId="77777777" w:rsidR="007E6E8E" w:rsidRPr="008E2744" w:rsidRDefault="007E6E8E" w:rsidP="007E6E8E">
      <w:pPr>
        <w:spacing w:line="360" w:lineRule="auto"/>
        <w:jc w:val="both"/>
        <w:rPr>
          <w:rFonts w:ascii="Arial" w:hAnsi="Arial"/>
          <w:bCs/>
          <w:sz w:val="24"/>
          <w:szCs w:val="24"/>
        </w:rPr>
      </w:pPr>
      <w:r w:rsidRPr="008E2744">
        <w:rPr>
          <w:rFonts w:ascii="Arial" w:hAnsi="Arial"/>
          <w:bCs/>
          <w:sz w:val="24"/>
          <w:szCs w:val="24"/>
        </w:rPr>
        <w:t>Oprava jednotlivých objektů bude prováděna v zajímkované stavební jámě. Nad a pod stavební jámou bude zřízena zemní hrázka jímky. Materiál pro hrázku bude získán ze dna toku. Po ukončení stavebních prací bude hrázka odstraněna, zemina bude odvezena na skládku. Převedení vody přes jímku bude ocelovým potrubím. Při stavebních pracích se počítá s čerpáním prosáklé vody do zajímkované stavební jámy. Čerpaná voda bude odváděna do koryta toku pod zajímkovanou stavební jámou.</w:t>
      </w:r>
    </w:p>
    <w:p w14:paraId="4E375721" w14:textId="77777777" w:rsidR="001A1B59" w:rsidRPr="008E2744" w:rsidRDefault="001A1B59" w:rsidP="001A1B59">
      <w:pPr>
        <w:spacing w:line="360" w:lineRule="auto"/>
        <w:jc w:val="both"/>
        <w:rPr>
          <w:rFonts w:ascii="Arial" w:hAnsi="Arial"/>
          <w:b/>
          <w:sz w:val="24"/>
          <w:szCs w:val="24"/>
        </w:rPr>
      </w:pPr>
      <w:r w:rsidRPr="008E2744">
        <w:rPr>
          <w:rFonts w:ascii="Arial" w:hAnsi="Arial"/>
          <w:b/>
          <w:sz w:val="24"/>
          <w:szCs w:val="24"/>
        </w:rPr>
        <w:t xml:space="preserve">a.3) </w:t>
      </w:r>
      <w:proofErr w:type="gramStart"/>
      <w:r w:rsidRPr="008E2744">
        <w:rPr>
          <w:rFonts w:ascii="Arial" w:hAnsi="Arial"/>
          <w:b/>
          <w:sz w:val="24"/>
          <w:szCs w:val="24"/>
        </w:rPr>
        <w:t>SO03 - Oprava</w:t>
      </w:r>
      <w:proofErr w:type="gramEnd"/>
      <w:r w:rsidRPr="008E2744">
        <w:rPr>
          <w:rFonts w:ascii="Arial" w:hAnsi="Arial"/>
          <w:b/>
          <w:sz w:val="24"/>
          <w:szCs w:val="24"/>
        </w:rPr>
        <w:t xml:space="preserve"> toku v ř.km 11,014 - 11,514</w:t>
      </w:r>
    </w:p>
    <w:p w14:paraId="3C1672D1"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443F8FFF" w14:textId="77777777" w:rsidR="008E6570" w:rsidRPr="008E2744" w:rsidRDefault="008E6570" w:rsidP="008E6570">
      <w:pPr>
        <w:pStyle w:val="Zkladntextodsazen"/>
        <w:ind w:firstLine="0"/>
        <w:rPr>
          <w:u w:val="single"/>
        </w:rPr>
      </w:pPr>
      <w:r w:rsidRPr="008E2744">
        <w:rPr>
          <w:szCs w:val="24"/>
          <w:u w:val="single"/>
        </w:rPr>
        <w:t>Odstranění náletových stromových a keřových porostů</w:t>
      </w:r>
    </w:p>
    <w:p w14:paraId="5583FBD5" w14:textId="1E687EA5" w:rsidR="008E6570" w:rsidRPr="008E2744" w:rsidRDefault="0064126C" w:rsidP="008E6570">
      <w:pPr>
        <w:pStyle w:val="Zkladntextodsazen"/>
        <w:ind w:firstLine="0"/>
      </w:pPr>
      <w:r w:rsidRPr="008E2744">
        <w:rPr>
          <w:szCs w:val="24"/>
        </w:rPr>
        <w:t>V rámci stavebního objektu budou odstraněny větve stromů, stromové porosty a náletové křoviny včetně kořenového systému</w:t>
      </w:r>
      <w:r w:rsidRPr="008E2744">
        <w:rPr>
          <w:sz w:val="26"/>
          <w:szCs w:val="22"/>
        </w:rPr>
        <w:t xml:space="preserve"> </w:t>
      </w:r>
      <w:r w:rsidRPr="008E2744">
        <w:rPr>
          <w:szCs w:val="24"/>
        </w:rPr>
        <w:t xml:space="preserve">(porosty zasahující do průtočného profilu zájmového úseku </w:t>
      </w:r>
      <w:proofErr w:type="gramStart"/>
      <w:r w:rsidRPr="008E2744">
        <w:rPr>
          <w:szCs w:val="24"/>
        </w:rPr>
        <w:t>koryta</w:t>
      </w:r>
      <w:proofErr w:type="gramEnd"/>
      <w:r w:rsidRPr="008E2744">
        <w:rPr>
          <w:szCs w:val="24"/>
        </w:rPr>
        <w:t xml:space="preserve"> a to na délku 2/3 svahu koryta ode dna, stromové porosty v horní 1/3 svahu zůstanou zachovány</w:t>
      </w:r>
      <w:r w:rsidRPr="008E2744">
        <w:t xml:space="preserve">) </w:t>
      </w:r>
      <w:r w:rsidRPr="008E2744">
        <w:rPr>
          <w:szCs w:val="24"/>
        </w:rPr>
        <w:t xml:space="preserve">a porosty bránící řádnému provedení díla. </w:t>
      </w:r>
      <w:r w:rsidR="008E6570" w:rsidRPr="008E2744">
        <w:t xml:space="preserve">Dále budou odstraněny veškeré stromové a keřové porosty prorůstající plochami břehového opevnění. Pařezy po očištění od zeminy, křoviny a větve stromů budou </w:t>
      </w:r>
      <w:proofErr w:type="spellStart"/>
      <w:r w:rsidR="008E6570" w:rsidRPr="008E2744">
        <w:t>štěpkovány</w:t>
      </w:r>
      <w:proofErr w:type="spellEnd"/>
      <w:r w:rsidR="008E6570" w:rsidRPr="008E2744">
        <w:t>. Kmeny budou odvezeny na mezideponii určenou investorem k dalšímu využití.</w:t>
      </w:r>
    </w:p>
    <w:p w14:paraId="4360FE2F"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Těžba sedimentů</w:t>
      </w:r>
    </w:p>
    <w:p w14:paraId="33314C03" w14:textId="77777777" w:rsidR="00871B5F" w:rsidRPr="008E2744" w:rsidRDefault="00871B5F" w:rsidP="00871B5F">
      <w:pPr>
        <w:spacing w:line="360" w:lineRule="auto"/>
        <w:jc w:val="both"/>
        <w:rPr>
          <w:rFonts w:ascii="Arial" w:hAnsi="Arial"/>
          <w:sz w:val="24"/>
          <w:szCs w:val="24"/>
        </w:rPr>
      </w:pPr>
      <w:r w:rsidRPr="008E2744">
        <w:rPr>
          <w:rFonts w:ascii="Arial" w:hAnsi="Arial"/>
          <w:sz w:val="24"/>
          <w:szCs w:val="24"/>
        </w:rPr>
        <w:t xml:space="preserve">Těžba sedimentů se provede na úroveň paty stávajícího opevnění dna a svahů koryta, tzn. na úroveň běžné hladiny v korytě toku. Části dna profilu pod úrovní stávající paty </w:t>
      </w:r>
      <w:r w:rsidRPr="008E2744">
        <w:rPr>
          <w:rFonts w:ascii="Arial" w:hAnsi="Arial"/>
          <w:sz w:val="24"/>
          <w:szCs w:val="24"/>
        </w:rPr>
        <w:lastRenderedPageBreak/>
        <w:t xml:space="preserve">(běžné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7B0428D0" w14:textId="701A11FF"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Před zahájením těžby sedimentů se provede odstranění travního a rákosového porostu z těženého profilu. </w:t>
      </w:r>
    </w:p>
    <w:p w14:paraId="699EA84C"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Vytěžené sedimenty budou dočasně ukládány podél břehu k odvodnění. Po odvodnění budou sedimenty naloženy a odvezeny k likvidaci na skládku.</w:t>
      </w:r>
    </w:p>
    <w:p w14:paraId="06AB6BD1"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Sedimenty z části svahů koryta nad úrovní opevnění budou odstraněny strojně, svah po odtěžení sedimentů bude upraven do předepsaného sklonu s nutným podílem ručních prací, povrch bude oset travní směsí. Stávající nepoškozené opevnění nesmí být při těžení sedimentů porušeno.</w:t>
      </w:r>
    </w:p>
    <w:p w14:paraId="7953DC3B"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Oprava břehového opevnění</w:t>
      </w:r>
    </w:p>
    <w:p w14:paraId="2134C330"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a plocha opevnění navyšovat. </w:t>
      </w:r>
    </w:p>
    <w:p w14:paraId="0030D6BE"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Stávající opevnění svahu je řešeno dlažbou z lomového kamene do betonu opřenou do betonové patky nebo patky vyzděné z lomového kamene. Oprava poškozených ploch bude dlažbou z lomového kamene </w:t>
      </w:r>
      <w:proofErr w:type="spellStart"/>
      <w:r w:rsidRPr="008E2744">
        <w:rPr>
          <w:rFonts w:ascii="Arial" w:hAnsi="Arial"/>
          <w:sz w:val="24"/>
          <w:szCs w:val="24"/>
        </w:rPr>
        <w:t>tl</w:t>
      </w:r>
      <w:proofErr w:type="spellEnd"/>
      <w:r w:rsidRPr="008E2744">
        <w:rPr>
          <w:rFonts w:ascii="Arial" w:hAnsi="Arial"/>
          <w:sz w:val="24"/>
          <w:szCs w:val="24"/>
        </w:rPr>
        <w:t xml:space="preserve">. </w:t>
      </w:r>
      <w:proofErr w:type="gramStart"/>
      <w:r w:rsidRPr="008E2744">
        <w:rPr>
          <w:rFonts w:ascii="Arial" w:hAnsi="Arial"/>
          <w:sz w:val="24"/>
          <w:szCs w:val="24"/>
        </w:rPr>
        <w:t>200mm</w:t>
      </w:r>
      <w:proofErr w:type="gramEnd"/>
      <w:r w:rsidRPr="008E2744">
        <w:rPr>
          <w:rFonts w:ascii="Arial" w:hAnsi="Arial"/>
          <w:sz w:val="24"/>
          <w:szCs w:val="24"/>
        </w:rPr>
        <w:t xml:space="preserve"> na podklad z betonu </w:t>
      </w:r>
      <w:proofErr w:type="spellStart"/>
      <w:r w:rsidRPr="008E2744">
        <w:rPr>
          <w:rFonts w:ascii="Arial" w:hAnsi="Arial"/>
          <w:sz w:val="24"/>
          <w:szCs w:val="24"/>
        </w:rPr>
        <w:t>tl</w:t>
      </w:r>
      <w:proofErr w:type="spellEnd"/>
      <w:r w:rsidRPr="008E2744">
        <w:rPr>
          <w:rFonts w:ascii="Arial" w:hAnsi="Arial"/>
          <w:sz w:val="24"/>
          <w:szCs w:val="24"/>
        </w:rPr>
        <w:t xml:space="preserve">. 200mm. </w:t>
      </w:r>
      <w:r w:rsidRPr="008E2744">
        <w:rPr>
          <w:rFonts w:ascii="Arial" w:hAnsi="Arial"/>
          <w:bCs/>
          <w:sz w:val="24"/>
          <w:szCs w:val="24"/>
        </w:rPr>
        <w:t xml:space="preserve">Spáry v dlažbě budou vyplněny MC na úroveň líce kamene, povrch spár bude zahlazen ocelovým hladítkem. </w:t>
      </w:r>
      <w:r w:rsidRPr="008E2744">
        <w:rPr>
          <w:rFonts w:ascii="Arial" w:hAnsi="Arial"/>
          <w:sz w:val="24"/>
          <w:szCs w:val="24"/>
        </w:rPr>
        <w:t>Celkový rozsah opravy opevnění se předpokládá do 20% celkové délky opevnění.</w:t>
      </w:r>
    </w:p>
    <w:p w14:paraId="6CAAE361"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Opravované patky opevnění budou vyzděny z lomového kamene nebo budou železobetonové, viditelné části ploch budou z pohledového betonu (v závislosti na stavebním řešení patky v opravovaném úseku). Základová spára opravovaných patek </w:t>
      </w:r>
      <w:r w:rsidRPr="008E2744">
        <w:rPr>
          <w:rFonts w:ascii="Arial" w:hAnsi="Arial"/>
          <w:sz w:val="24"/>
          <w:szCs w:val="24"/>
        </w:rPr>
        <w:lastRenderedPageBreak/>
        <w:t>bude na úrovni -0,80m pod stávajícím dnem v místě opravované patky. Celkový rozsah opravy patky opevnění se předpokládá do 50% celkové délky patky opevnění.</w:t>
      </w:r>
    </w:p>
    <w:p w14:paraId="72E1EE75"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Oprava stabilizačních stupňů</w:t>
      </w:r>
    </w:p>
    <w:p w14:paraId="6085EE38" w14:textId="77777777" w:rsidR="008E6570" w:rsidRPr="008E2744" w:rsidRDefault="008E6570" w:rsidP="00F50AB3">
      <w:pPr>
        <w:spacing w:line="360" w:lineRule="auto"/>
        <w:jc w:val="both"/>
        <w:rPr>
          <w:rFonts w:ascii="Arial" w:hAnsi="Arial"/>
          <w:bCs/>
          <w:sz w:val="24"/>
          <w:szCs w:val="24"/>
        </w:rPr>
      </w:pPr>
      <w:r w:rsidRPr="008E2744">
        <w:rPr>
          <w:rFonts w:ascii="Arial" w:hAnsi="Arial"/>
          <w:sz w:val="24"/>
          <w:szCs w:val="24"/>
        </w:rPr>
        <w:t xml:space="preserve">V rámci stavebního objektu je řešena oprava stupňů v </w:t>
      </w:r>
      <w:r w:rsidR="00F50AB3" w:rsidRPr="008E2744">
        <w:rPr>
          <w:rFonts w:ascii="Arial" w:hAnsi="Arial"/>
          <w:sz w:val="24"/>
          <w:szCs w:val="24"/>
        </w:rPr>
        <w:t>ř.km 11,042, ř.km 11,064, ř.km 11,089, ř.km 11,115, ř.km 11,140, ř.km 11,165, ř.km 11,191, ř.km 11,218, ř.km 11,242, ř.km 11,258, ř.km 11,269, ř.km 11,289, ř.km 11,337, ř.km 11,409, ř.km 11,426, ř.km 11,443, ř.km 11,460 a ř.km 11,511</w:t>
      </w:r>
      <w:r w:rsidRPr="008E2744">
        <w:rPr>
          <w:rFonts w:ascii="Arial" w:hAnsi="Arial"/>
          <w:sz w:val="24"/>
          <w:szCs w:val="24"/>
        </w:rPr>
        <w:t xml:space="preserve">. Rozsah poškození jednotlivých stupňů je různý. </w:t>
      </w:r>
      <w:r w:rsidRPr="008E2744">
        <w:rPr>
          <w:rFonts w:ascii="Arial" w:hAnsi="Arial"/>
          <w:bCs/>
          <w:sz w:val="24"/>
          <w:szCs w:val="24"/>
        </w:rPr>
        <w:t>Oprava spočívá v odstranění zbytků uvolněných kamenů z poškozené koruny přelivných hran stupňů a závěrečných prahů stupňů, vybourání zvětralých konstrukcí koruny přelivných hran stupňů a závěrečných prahů vývařišť a odstranění uvolněných kamenů z kaveren ve stávající dlažbě nad vývařišti. Vybourané kameny budou očištěny a budou zpětně použity do opravovaných konstrukcí. Vybouraná suť bude odvezena na skládku. Likvidace bude provedena v souladu se zákonem o odpadech.</w:t>
      </w:r>
    </w:p>
    <w:p w14:paraId="0D10D3F5" w14:textId="77777777" w:rsidR="008E6570" w:rsidRPr="008E2744" w:rsidRDefault="008E6570" w:rsidP="008E6570">
      <w:pPr>
        <w:spacing w:line="360" w:lineRule="auto"/>
        <w:jc w:val="both"/>
        <w:rPr>
          <w:rFonts w:ascii="Arial" w:hAnsi="Arial"/>
          <w:bCs/>
          <w:sz w:val="24"/>
          <w:szCs w:val="24"/>
        </w:rPr>
      </w:pPr>
      <w:r w:rsidRPr="008E2744">
        <w:rPr>
          <w:rFonts w:ascii="Arial" w:hAnsi="Arial"/>
          <w:bCs/>
          <w:sz w:val="24"/>
          <w:szCs w:val="24"/>
        </w:rPr>
        <w:t>Přelivná hrana stupňů a závěrečných prahů bude vyzděna na původní úroveň. Spáry ve zdivu budou vyplněny na úroveň líce kamene, povrch spár bude zahlazen ocelovým hladítkem.</w:t>
      </w:r>
    </w:p>
    <w:p w14:paraId="59A009E9" w14:textId="7F5443DC" w:rsidR="008E6570" w:rsidRPr="008E2744" w:rsidRDefault="008E6570" w:rsidP="008E6570">
      <w:pPr>
        <w:spacing w:line="360" w:lineRule="auto"/>
        <w:jc w:val="both"/>
        <w:rPr>
          <w:rFonts w:ascii="Arial" w:hAnsi="Arial"/>
          <w:bCs/>
          <w:sz w:val="24"/>
          <w:szCs w:val="24"/>
        </w:rPr>
      </w:pPr>
      <w:r w:rsidRPr="008E2744">
        <w:rPr>
          <w:rFonts w:ascii="Arial" w:hAnsi="Arial"/>
          <w:sz w:val="24"/>
          <w:szCs w:val="24"/>
        </w:rPr>
        <w:t xml:space="preserve">Kaverny ve stávající dlažbě nad vývařišti budou zasypány betonem. Oprava dlažby v ploše zasypaných kaveren bude provedena dlažbou z lomového kamene kladenou do betonu s vyspárováním. </w:t>
      </w:r>
      <w:r w:rsidRPr="008E2744">
        <w:rPr>
          <w:rFonts w:ascii="Arial" w:hAnsi="Arial"/>
          <w:bCs/>
          <w:sz w:val="24"/>
          <w:szCs w:val="24"/>
        </w:rPr>
        <w:t>Spáry ve zdivu budou vyplněny na úroveň líce kamene, povrch spár bude zahlazen ocelovým hladítkem.</w:t>
      </w:r>
    </w:p>
    <w:p w14:paraId="781A9D0B" w14:textId="77777777" w:rsidR="007E6E8E" w:rsidRPr="008E2744" w:rsidRDefault="007E6E8E" w:rsidP="007E6E8E">
      <w:pPr>
        <w:spacing w:line="360" w:lineRule="auto"/>
        <w:jc w:val="both"/>
        <w:rPr>
          <w:rFonts w:ascii="Arial" w:hAnsi="Arial"/>
          <w:bCs/>
          <w:sz w:val="24"/>
          <w:szCs w:val="24"/>
        </w:rPr>
      </w:pPr>
      <w:r w:rsidRPr="008E2744">
        <w:rPr>
          <w:rFonts w:ascii="Arial" w:hAnsi="Arial"/>
          <w:bCs/>
          <w:sz w:val="24"/>
          <w:szCs w:val="24"/>
        </w:rPr>
        <w:t>Oprava jednotlivých objektů bude prováděna v zajímkované stavební jámě. Nad a pod stavební jámou bude zřízena zemní hrázka jímky. Materiál pro hrázku bude získán ze dna toku. Po ukončení stavebních prací bude hrázka odstraněna, zemina bude odvezena na skládku. Převedení vody přes jímku bude ocelovým potrubím. Při stavebních pracích se počítá s čerpáním prosáklé vody do zajímkované stavební jámy. Čerpaná voda bude odváděna do koryta toku pod zajímkovanou stavební jámou.</w:t>
      </w:r>
    </w:p>
    <w:p w14:paraId="6BA91A6A" w14:textId="77777777" w:rsidR="001A1B59" w:rsidRPr="008E2744" w:rsidRDefault="001A1B59" w:rsidP="001A1B59">
      <w:pPr>
        <w:spacing w:line="360" w:lineRule="auto"/>
        <w:jc w:val="both"/>
        <w:rPr>
          <w:rFonts w:ascii="Arial" w:hAnsi="Arial"/>
          <w:b/>
          <w:sz w:val="24"/>
          <w:szCs w:val="24"/>
        </w:rPr>
      </w:pPr>
      <w:r w:rsidRPr="008E2744">
        <w:rPr>
          <w:rFonts w:ascii="Arial" w:hAnsi="Arial"/>
          <w:b/>
          <w:sz w:val="24"/>
          <w:szCs w:val="24"/>
        </w:rPr>
        <w:t xml:space="preserve">a.4) </w:t>
      </w:r>
      <w:proofErr w:type="gramStart"/>
      <w:r w:rsidRPr="008E2744">
        <w:rPr>
          <w:rFonts w:ascii="Arial" w:hAnsi="Arial"/>
          <w:b/>
          <w:sz w:val="24"/>
          <w:szCs w:val="24"/>
        </w:rPr>
        <w:t>SO04 - Oprava</w:t>
      </w:r>
      <w:proofErr w:type="gramEnd"/>
      <w:r w:rsidRPr="008E2744">
        <w:rPr>
          <w:rFonts w:ascii="Arial" w:hAnsi="Arial"/>
          <w:b/>
          <w:sz w:val="24"/>
          <w:szCs w:val="24"/>
        </w:rPr>
        <w:t xml:space="preserve"> toku v ř.km 11,514 - 12,150</w:t>
      </w:r>
    </w:p>
    <w:p w14:paraId="51674E7E"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033B0687" w14:textId="77777777" w:rsidR="008E6570" w:rsidRPr="008E2744" w:rsidRDefault="008E6570" w:rsidP="008E6570">
      <w:pPr>
        <w:pStyle w:val="Zkladntextodsazen"/>
        <w:ind w:firstLine="0"/>
        <w:rPr>
          <w:u w:val="single"/>
        </w:rPr>
      </w:pPr>
      <w:r w:rsidRPr="008E2744">
        <w:rPr>
          <w:szCs w:val="24"/>
          <w:u w:val="single"/>
        </w:rPr>
        <w:t>Odstranění náletových stromových a keřových porostů</w:t>
      </w:r>
    </w:p>
    <w:p w14:paraId="0A7618DA" w14:textId="11FC279C" w:rsidR="008E6570" w:rsidRPr="008E2744" w:rsidRDefault="0064126C" w:rsidP="008E6570">
      <w:pPr>
        <w:pStyle w:val="Zkladntextodsazen"/>
        <w:ind w:firstLine="0"/>
      </w:pPr>
      <w:r w:rsidRPr="008E2744">
        <w:rPr>
          <w:szCs w:val="24"/>
        </w:rPr>
        <w:t xml:space="preserve">V rámci stavebního objektu budou odstraněny větve stromů, stromové porosty a </w:t>
      </w:r>
      <w:r w:rsidRPr="008E2744">
        <w:rPr>
          <w:szCs w:val="24"/>
        </w:rPr>
        <w:lastRenderedPageBreak/>
        <w:t>náletové křoviny včetně kořenového systému</w:t>
      </w:r>
      <w:r w:rsidRPr="008E2744">
        <w:rPr>
          <w:sz w:val="26"/>
          <w:szCs w:val="22"/>
        </w:rPr>
        <w:t xml:space="preserve"> </w:t>
      </w:r>
      <w:r w:rsidRPr="008E2744">
        <w:rPr>
          <w:szCs w:val="24"/>
        </w:rPr>
        <w:t xml:space="preserve">(porosty zasahující do průtočného profilu zájmového úseku </w:t>
      </w:r>
      <w:proofErr w:type="gramStart"/>
      <w:r w:rsidRPr="008E2744">
        <w:rPr>
          <w:szCs w:val="24"/>
        </w:rPr>
        <w:t>koryta</w:t>
      </w:r>
      <w:proofErr w:type="gramEnd"/>
      <w:r w:rsidRPr="008E2744">
        <w:rPr>
          <w:szCs w:val="24"/>
        </w:rPr>
        <w:t xml:space="preserve"> a to na délku 2/3 svahu koryta ode dna, stromové porosty v horní 1/3 svahu zůstanou zachovány</w:t>
      </w:r>
      <w:r w:rsidRPr="008E2744">
        <w:t xml:space="preserve">) </w:t>
      </w:r>
      <w:r w:rsidRPr="008E2744">
        <w:rPr>
          <w:szCs w:val="24"/>
        </w:rPr>
        <w:t xml:space="preserve">a porosty bránící řádnému provedení díla. </w:t>
      </w:r>
      <w:r w:rsidR="008E6570" w:rsidRPr="008E2744">
        <w:t xml:space="preserve">Dále budou odstraněny veškeré stromové a keřové porosty prorůstající plochami břehového opevnění. Pařezy po očištění od zeminy, křoviny a větve stromů budou </w:t>
      </w:r>
      <w:proofErr w:type="spellStart"/>
      <w:r w:rsidR="008E6570" w:rsidRPr="008E2744">
        <w:t>štěpkovány</w:t>
      </w:r>
      <w:proofErr w:type="spellEnd"/>
      <w:r w:rsidR="008E6570" w:rsidRPr="008E2744">
        <w:t>. Kmeny budou odvezeny na mezideponii určenou investorem k dalšímu využití.</w:t>
      </w:r>
    </w:p>
    <w:p w14:paraId="6FA41253"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Těžba sedimentů</w:t>
      </w:r>
    </w:p>
    <w:p w14:paraId="22479064" w14:textId="77777777" w:rsidR="00633289" w:rsidRPr="008E2744" w:rsidRDefault="00633289" w:rsidP="00633289">
      <w:pPr>
        <w:spacing w:line="360" w:lineRule="auto"/>
        <w:jc w:val="both"/>
        <w:rPr>
          <w:rFonts w:ascii="Arial" w:hAnsi="Arial"/>
          <w:sz w:val="24"/>
          <w:szCs w:val="24"/>
        </w:rPr>
      </w:pPr>
      <w:r w:rsidRPr="008E2744">
        <w:rPr>
          <w:rFonts w:ascii="Arial" w:hAnsi="Arial"/>
          <w:sz w:val="24"/>
          <w:szCs w:val="24"/>
        </w:rPr>
        <w:t xml:space="preserve">Těžba sedimentů se provede na úroveň paty stávajícího opevnění dna a svahů koryta, tzn. na úroveň běžné hladiny v korytě toku. Části dna profilu pod úrovní stávající paty (běžné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045FF4A8" w14:textId="6DEC6E12"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Před zahájením těžby sedimentů se provede odstranění travního a rákosového porostu z těženého profilu. </w:t>
      </w:r>
    </w:p>
    <w:p w14:paraId="7039749F"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Vytěžené sedimenty budou dočasně ukládány podél břehu k odvodnění. Po odvodnění budou sedimenty naloženy a odvezeny k likvidaci na skládku.</w:t>
      </w:r>
    </w:p>
    <w:p w14:paraId="673BDC50"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Sedimenty z části svahů koryta nad úrovní opevnění budou odstraněny strojně, svah po odtěžení sedimentů bude upraven do předepsaného sklonu s nutným podílem ručních prací, povrch bude oset travní směsí. Stávající nepoškozené opevnění nesmí být při těžení sedimentů porušeno.</w:t>
      </w:r>
    </w:p>
    <w:p w14:paraId="7E7FE045"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Oprava břehového opevnění</w:t>
      </w:r>
    </w:p>
    <w:p w14:paraId="0ACBB6E6"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 xml:space="preserve">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a plocha opevnění navyšovat. </w:t>
      </w:r>
    </w:p>
    <w:p w14:paraId="44344489"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lastRenderedPageBreak/>
        <w:t xml:space="preserve">Stávající opevnění svahu je řešeno dlažbou z lomového kamene do betonu opřenou do betonové patky nebo patky vyzděné z lomového kamene. Oprava poškozených ploch bude dlažbou z lomového kamene </w:t>
      </w:r>
      <w:proofErr w:type="spellStart"/>
      <w:r w:rsidRPr="008E2744">
        <w:rPr>
          <w:rFonts w:ascii="Arial" w:hAnsi="Arial"/>
          <w:sz w:val="24"/>
          <w:szCs w:val="24"/>
        </w:rPr>
        <w:t>tl</w:t>
      </w:r>
      <w:proofErr w:type="spellEnd"/>
      <w:r w:rsidRPr="008E2744">
        <w:rPr>
          <w:rFonts w:ascii="Arial" w:hAnsi="Arial"/>
          <w:sz w:val="24"/>
          <w:szCs w:val="24"/>
        </w:rPr>
        <w:t xml:space="preserve">. </w:t>
      </w:r>
      <w:proofErr w:type="gramStart"/>
      <w:r w:rsidRPr="008E2744">
        <w:rPr>
          <w:rFonts w:ascii="Arial" w:hAnsi="Arial"/>
          <w:sz w:val="24"/>
          <w:szCs w:val="24"/>
        </w:rPr>
        <w:t>200mm</w:t>
      </w:r>
      <w:proofErr w:type="gramEnd"/>
      <w:r w:rsidRPr="008E2744">
        <w:rPr>
          <w:rFonts w:ascii="Arial" w:hAnsi="Arial"/>
          <w:sz w:val="24"/>
          <w:szCs w:val="24"/>
        </w:rPr>
        <w:t xml:space="preserve"> na podklad z betonu </w:t>
      </w:r>
      <w:proofErr w:type="spellStart"/>
      <w:r w:rsidRPr="008E2744">
        <w:rPr>
          <w:rFonts w:ascii="Arial" w:hAnsi="Arial"/>
          <w:sz w:val="24"/>
          <w:szCs w:val="24"/>
        </w:rPr>
        <w:t>tl</w:t>
      </w:r>
      <w:proofErr w:type="spellEnd"/>
      <w:r w:rsidRPr="008E2744">
        <w:rPr>
          <w:rFonts w:ascii="Arial" w:hAnsi="Arial"/>
          <w:sz w:val="24"/>
          <w:szCs w:val="24"/>
        </w:rPr>
        <w:t xml:space="preserve">. 200mm. </w:t>
      </w:r>
      <w:r w:rsidRPr="008E2744">
        <w:rPr>
          <w:rFonts w:ascii="Arial" w:hAnsi="Arial"/>
          <w:bCs/>
          <w:sz w:val="24"/>
          <w:szCs w:val="24"/>
        </w:rPr>
        <w:t xml:space="preserve">Spáry v dlažbě budou vyplněny MC na úroveň líce kamene, povrch spár bude zahlazen ocelovým hladítkem. </w:t>
      </w:r>
      <w:r w:rsidRPr="008E2744">
        <w:rPr>
          <w:rFonts w:ascii="Arial" w:hAnsi="Arial"/>
          <w:sz w:val="24"/>
          <w:szCs w:val="24"/>
        </w:rPr>
        <w:t>Celkový rozsah opravy opevnění se předpokládá do 20% celkové délky opevnění.</w:t>
      </w:r>
    </w:p>
    <w:p w14:paraId="24361157"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Opravované patky opevnění budou vyzděny z lomového kamene nebo budou železobetonové, viditelné části ploch budou z pohledového betonu (v závislosti na stavebním řešení patky v opravovaném úseku). Základová spára opravovaných patek bude na úrovni -0,80m pod stávajícím dnem v místě opravované patky. Celkový rozsah opravy patky opevnění se předpokládá do 50% celkové délky patky opevnění.</w:t>
      </w:r>
    </w:p>
    <w:p w14:paraId="4943FAB7" w14:textId="77777777" w:rsidR="008E6570" w:rsidRPr="008E2744" w:rsidRDefault="008E6570" w:rsidP="008E6570">
      <w:pPr>
        <w:spacing w:line="360" w:lineRule="auto"/>
        <w:jc w:val="both"/>
        <w:rPr>
          <w:rFonts w:ascii="Arial" w:hAnsi="Arial"/>
          <w:sz w:val="24"/>
          <w:szCs w:val="24"/>
          <w:u w:val="single"/>
        </w:rPr>
      </w:pPr>
      <w:r w:rsidRPr="008E2744">
        <w:rPr>
          <w:rFonts w:ascii="Arial" w:hAnsi="Arial"/>
          <w:sz w:val="24"/>
          <w:szCs w:val="24"/>
          <w:u w:val="single"/>
        </w:rPr>
        <w:t>Oprava stabilizačních stupňů</w:t>
      </w:r>
    </w:p>
    <w:p w14:paraId="4FF61C97" w14:textId="77777777" w:rsidR="008E6570" w:rsidRPr="008E2744" w:rsidRDefault="008E6570" w:rsidP="008E6570">
      <w:pPr>
        <w:spacing w:line="360" w:lineRule="auto"/>
        <w:jc w:val="both"/>
        <w:rPr>
          <w:rFonts w:ascii="Arial" w:hAnsi="Arial"/>
          <w:bCs/>
          <w:sz w:val="24"/>
          <w:szCs w:val="24"/>
        </w:rPr>
      </w:pPr>
      <w:r w:rsidRPr="008E2744">
        <w:rPr>
          <w:rFonts w:ascii="Arial" w:hAnsi="Arial"/>
          <w:sz w:val="24"/>
          <w:szCs w:val="24"/>
        </w:rPr>
        <w:t xml:space="preserve">V rámci stavebního objektu je řešena oprava stupňů v </w:t>
      </w:r>
      <w:r w:rsidR="00015F99" w:rsidRPr="008E2744">
        <w:rPr>
          <w:rFonts w:ascii="Arial" w:hAnsi="Arial"/>
          <w:sz w:val="24"/>
          <w:szCs w:val="24"/>
        </w:rPr>
        <w:t>ř.km 11,527, ř.km 11,542 ř.km 11,557, ř.km 11,572, ř.km 11,587, ř.km 11,603, ř.km 11,614, ř.km 11,635, ř.km 11,648, ř.km 11,663, ř.km 11,693, ř.km 11,709, ř.km 11,724, ř.km 11,754, ř.km 11,763, ř.km 11,768, ř.km 11,809, ř.km 11,829, ř.km 11,843, ř.km 11,888, ř.km 11,904, ř.km 11,919, ř.km 11,933, ř.km 11,948, ř.km 11,964, ř.km 11,979, ř.km 11,994, ř.km 12,009, ř.km 12,024, ř.km 12,064, ř.km 12,104 a ř.km 12,124.</w:t>
      </w:r>
      <w:r w:rsidRPr="008E2744">
        <w:rPr>
          <w:rFonts w:ascii="Arial" w:hAnsi="Arial"/>
          <w:sz w:val="24"/>
          <w:szCs w:val="24"/>
        </w:rPr>
        <w:t xml:space="preserve"> Rozsah poškození jednotlivých stupňů je různý. </w:t>
      </w:r>
      <w:r w:rsidRPr="008E2744">
        <w:rPr>
          <w:rFonts w:ascii="Arial" w:hAnsi="Arial"/>
          <w:bCs/>
          <w:sz w:val="24"/>
          <w:szCs w:val="24"/>
        </w:rPr>
        <w:t>Oprava spočívá v odstranění zbytků uvolněných kamenů z poškozené koruny přelivných hran stupňů a závěrečných prahů stupňů, vybourání zvětralých konstrukcí koruny přelivných hran stupňů a závěrečných prahů vývařišť a odstranění uvolněných kamenů z kaveren ve stávající dlažbě nad vývařišti. Vybourané kameny budou očištěny a budou zpětně použity do opravovaných konstrukcí. Vybouraná suť bude odvezena na skládku. Likvidace bude provedena v souladu se zákonem o odpadech.</w:t>
      </w:r>
    </w:p>
    <w:p w14:paraId="2FB3AC17" w14:textId="77777777" w:rsidR="008E6570" w:rsidRPr="008E2744" w:rsidRDefault="008E6570" w:rsidP="008E6570">
      <w:pPr>
        <w:spacing w:line="360" w:lineRule="auto"/>
        <w:jc w:val="both"/>
        <w:rPr>
          <w:rFonts w:ascii="Arial" w:hAnsi="Arial"/>
          <w:bCs/>
          <w:sz w:val="24"/>
          <w:szCs w:val="24"/>
        </w:rPr>
      </w:pPr>
      <w:r w:rsidRPr="008E2744">
        <w:rPr>
          <w:rFonts w:ascii="Arial" w:hAnsi="Arial"/>
          <w:bCs/>
          <w:sz w:val="24"/>
          <w:szCs w:val="24"/>
        </w:rPr>
        <w:t>Přelivná hrana stupňů a závěrečných prahů bude vyzděna na původní úroveň. Spáry ve zdivu budou vyplněny na úroveň líce kamene, povrch spár bude zahlazen ocelovým hladítkem.</w:t>
      </w:r>
    </w:p>
    <w:p w14:paraId="1ADDC307" w14:textId="3007A396" w:rsidR="008E6570" w:rsidRPr="008E2744" w:rsidRDefault="008E6570" w:rsidP="008E6570">
      <w:pPr>
        <w:spacing w:line="360" w:lineRule="auto"/>
        <w:jc w:val="both"/>
        <w:rPr>
          <w:rFonts w:ascii="Arial" w:hAnsi="Arial"/>
          <w:bCs/>
          <w:sz w:val="24"/>
          <w:szCs w:val="24"/>
        </w:rPr>
      </w:pPr>
      <w:r w:rsidRPr="008E2744">
        <w:rPr>
          <w:rFonts w:ascii="Arial" w:hAnsi="Arial"/>
          <w:sz w:val="24"/>
          <w:szCs w:val="24"/>
        </w:rPr>
        <w:t xml:space="preserve">Kaverny ve stávající dlažbě nad vývařišti budou zasypány betonem. Oprava dlažby v ploše zasypaných kaveren bude provedena dlažbou z lomového kamene kladenou do betonu s vyspárováním. </w:t>
      </w:r>
      <w:r w:rsidRPr="008E2744">
        <w:rPr>
          <w:rFonts w:ascii="Arial" w:hAnsi="Arial"/>
          <w:bCs/>
          <w:sz w:val="24"/>
          <w:szCs w:val="24"/>
        </w:rPr>
        <w:t>Spáry ve zdivu budou vyplněny na úroveň líce kamene, povrch spár bude zahlazen ocelovým hladítkem.</w:t>
      </w:r>
    </w:p>
    <w:p w14:paraId="29A0A5DE" w14:textId="77777777" w:rsidR="007E6E8E" w:rsidRPr="008E2744" w:rsidRDefault="007E6E8E" w:rsidP="007E6E8E">
      <w:pPr>
        <w:spacing w:line="360" w:lineRule="auto"/>
        <w:jc w:val="both"/>
        <w:rPr>
          <w:rFonts w:ascii="Arial" w:hAnsi="Arial"/>
          <w:bCs/>
          <w:sz w:val="24"/>
          <w:szCs w:val="24"/>
        </w:rPr>
      </w:pPr>
      <w:r w:rsidRPr="008E2744">
        <w:rPr>
          <w:rFonts w:ascii="Arial" w:hAnsi="Arial"/>
          <w:bCs/>
          <w:sz w:val="24"/>
          <w:szCs w:val="24"/>
        </w:rPr>
        <w:lastRenderedPageBreak/>
        <w:t>Oprava jednotlivých objektů bude prováděna v zajímkované stavební jámě. Nad a pod stavební jámou bude zřízena zemní hrázka jímky. Materiál pro hrázku bude získán ze dna toku. Po ukončení stavebních prací bude hrázka odstraněna, zemina bude odvezena na skládku. Převedení vody přes jímku bude ocelovým potrubím. Při stavebních pracích se počítá s čerpáním prosáklé vody do zajímkované stavební jámy. Čerpaná voda bude odváděna do koryta toku pod zajímkovanou stavební jámou.</w:t>
      </w:r>
    </w:p>
    <w:p w14:paraId="488FA0C2" w14:textId="77777777" w:rsidR="00393177" w:rsidRPr="008E2744" w:rsidRDefault="00393177" w:rsidP="00393177">
      <w:pPr>
        <w:spacing w:line="360" w:lineRule="auto"/>
        <w:jc w:val="both"/>
        <w:rPr>
          <w:rFonts w:ascii="Arial" w:hAnsi="Arial"/>
          <w:b/>
          <w:bCs/>
          <w:sz w:val="24"/>
          <w:szCs w:val="24"/>
        </w:rPr>
      </w:pPr>
      <w:r w:rsidRPr="008E2744">
        <w:rPr>
          <w:rFonts w:ascii="Arial" w:hAnsi="Arial"/>
          <w:b/>
          <w:bCs/>
          <w:sz w:val="24"/>
          <w:szCs w:val="24"/>
        </w:rPr>
        <w:t>b) Konstrukční a materiálové řešení</w:t>
      </w:r>
    </w:p>
    <w:p w14:paraId="49171BAD" w14:textId="77777777" w:rsidR="00393177" w:rsidRPr="008E2744" w:rsidRDefault="00393177" w:rsidP="00393177">
      <w:pPr>
        <w:spacing w:line="360" w:lineRule="auto"/>
        <w:jc w:val="both"/>
        <w:rPr>
          <w:rFonts w:ascii="Arial" w:hAnsi="Arial"/>
          <w:bCs/>
          <w:sz w:val="24"/>
          <w:szCs w:val="24"/>
        </w:rPr>
      </w:pPr>
      <w:r w:rsidRPr="008E2744">
        <w:rPr>
          <w:rFonts w:ascii="Arial" w:hAnsi="Arial"/>
          <w:bCs/>
          <w:sz w:val="24"/>
          <w:szCs w:val="24"/>
        </w:rPr>
        <w:t>Zdivo bude řádkové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w:t>
      </w:r>
    </w:p>
    <w:p w14:paraId="168D9697" w14:textId="77777777" w:rsidR="00393177" w:rsidRPr="008E2744" w:rsidRDefault="00393177" w:rsidP="00393177">
      <w:pPr>
        <w:spacing w:line="360" w:lineRule="auto"/>
        <w:jc w:val="both"/>
        <w:rPr>
          <w:rFonts w:ascii="Arial" w:hAnsi="Arial"/>
          <w:bCs/>
          <w:sz w:val="24"/>
          <w:szCs w:val="24"/>
        </w:rPr>
      </w:pPr>
      <w:r w:rsidRPr="008E2744">
        <w:rPr>
          <w:rFonts w:ascii="Arial" w:hAnsi="Arial"/>
          <w:bCs/>
          <w:sz w:val="24"/>
          <w:szCs w:val="24"/>
        </w:rPr>
        <w:t>Dlažba bude z upraveného lomového kamene ukládaného do podkladního betonu zřízeném na podkladu ze štěrkopísku. Z části bude použit očištěný lomový kámen získaný z poškozených konstrukcí, z části bude použit upravený lomový kámen nový. Nový lomový kámen bude žula barvy odpovídající barvě lomového kamene použitého v původních konstrukcí. Spáry ve dlažbě budou vyplněny cementovou maltou.</w:t>
      </w:r>
    </w:p>
    <w:p w14:paraId="50D6D10F" w14:textId="77777777" w:rsidR="00393177" w:rsidRPr="008E2744" w:rsidRDefault="00393177" w:rsidP="00393177">
      <w:pPr>
        <w:spacing w:line="360" w:lineRule="auto"/>
        <w:jc w:val="both"/>
        <w:rPr>
          <w:rFonts w:ascii="Arial" w:hAnsi="Arial"/>
          <w:bCs/>
          <w:sz w:val="24"/>
          <w:szCs w:val="24"/>
        </w:rPr>
      </w:pPr>
      <w:r w:rsidRPr="008E2744">
        <w:rPr>
          <w:rFonts w:ascii="Arial" w:hAnsi="Arial"/>
          <w:bCs/>
          <w:sz w:val="24"/>
          <w:szCs w:val="24"/>
        </w:rPr>
        <w:t>Podkladní betony budou třídy C 20/25 XC2, XA</w:t>
      </w:r>
      <w:proofErr w:type="gramStart"/>
      <w:r w:rsidRPr="008E2744">
        <w:rPr>
          <w:rFonts w:ascii="Arial" w:hAnsi="Arial"/>
          <w:bCs/>
          <w:sz w:val="24"/>
          <w:szCs w:val="24"/>
        </w:rPr>
        <w:t>1..</w:t>
      </w:r>
      <w:proofErr w:type="gramEnd"/>
      <w:r w:rsidRPr="008E2744">
        <w:rPr>
          <w:rFonts w:ascii="Arial" w:hAnsi="Arial"/>
          <w:bCs/>
          <w:sz w:val="24"/>
          <w:szCs w:val="24"/>
        </w:rPr>
        <w:t xml:space="preserve"> Štěrkopísek bude frakce </w:t>
      </w:r>
      <w:proofErr w:type="gramStart"/>
      <w:r w:rsidRPr="008E2744">
        <w:rPr>
          <w:rFonts w:ascii="Arial" w:hAnsi="Arial"/>
          <w:bCs/>
          <w:sz w:val="24"/>
          <w:szCs w:val="24"/>
        </w:rPr>
        <w:t>0-45mm</w:t>
      </w:r>
      <w:proofErr w:type="gramEnd"/>
      <w:r w:rsidRPr="008E2744">
        <w:rPr>
          <w:rFonts w:ascii="Arial" w:hAnsi="Arial"/>
          <w:bCs/>
          <w:sz w:val="24"/>
          <w:szCs w:val="24"/>
        </w:rPr>
        <w:t>.</w:t>
      </w:r>
    </w:p>
    <w:p w14:paraId="5C1EFABF" w14:textId="77777777" w:rsidR="008B5720" w:rsidRPr="008E2744" w:rsidRDefault="008B5720" w:rsidP="00A146C1">
      <w:pPr>
        <w:spacing w:line="360" w:lineRule="auto"/>
        <w:jc w:val="both"/>
        <w:rPr>
          <w:rFonts w:ascii="Arial" w:hAnsi="Arial" w:cs="Arial"/>
          <w:b/>
          <w:sz w:val="24"/>
          <w:szCs w:val="24"/>
        </w:rPr>
      </w:pPr>
      <w:r w:rsidRPr="008E2744">
        <w:rPr>
          <w:rFonts w:ascii="Arial" w:hAnsi="Arial" w:cs="Arial"/>
          <w:b/>
          <w:sz w:val="24"/>
          <w:szCs w:val="24"/>
        </w:rPr>
        <w:t>B.2.7 Základní charakteristika technických a technologických zařízení</w:t>
      </w:r>
    </w:p>
    <w:p w14:paraId="2B866A79" w14:textId="77777777" w:rsidR="008B5720" w:rsidRPr="008E2744" w:rsidRDefault="0018183C" w:rsidP="008B5720">
      <w:pPr>
        <w:widowControl w:val="0"/>
        <w:autoSpaceDE w:val="0"/>
        <w:spacing w:line="360" w:lineRule="auto"/>
        <w:jc w:val="both"/>
        <w:rPr>
          <w:rFonts w:ascii="Arial" w:hAnsi="Arial" w:cs="Arial"/>
          <w:bCs/>
          <w:sz w:val="24"/>
          <w:szCs w:val="26"/>
        </w:rPr>
      </w:pPr>
      <w:r w:rsidRPr="008E2744">
        <w:rPr>
          <w:rFonts w:ascii="Arial" w:hAnsi="Arial"/>
          <w:sz w:val="24"/>
          <w:szCs w:val="24"/>
        </w:rPr>
        <w:t>Stavba je prostá technických a technologických zařízení.</w:t>
      </w:r>
    </w:p>
    <w:p w14:paraId="5EAF6BD0" w14:textId="77777777" w:rsidR="008B5720" w:rsidRPr="008E2744" w:rsidRDefault="008B5720" w:rsidP="008B5720">
      <w:pPr>
        <w:pStyle w:val="Zkladntextodsazen"/>
        <w:ind w:firstLine="0"/>
        <w:rPr>
          <w:b/>
        </w:rPr>
      </w:pPr>
      <w:r w:rsidRPr="008E2744">
        <w:rPr>
          <w:b/>
        </w:rPr>
        <w:t>B.2.8 Zásady požárně bezpečnostního řešení</w:t>
      </w:r>
    </w:p>
    <w:p w14:paraId="0AC7EBD3" w14:textId="77777777" w:rsidR="00513E77" w:rsidRPr="008E2744" w:rsidRDefault="00513E77" w:rsidP="00513E77">
      <w:pPr>
        <w:widowControl w:val="0"/>
        <w:autoSpaceDE w:val="0"/>
        <w:spacing w:line="360" w:lineRule="auto"/>
        <w:jc w:val="both"/>
        <w:rPr>
          <w:rFonts w:ascii="Arial" w:hAnsi="Arial"/>
          <w:sz w:val="24"/>
          <w:szCs w:val="24"/>
          <w:u w:val="single"/>
        </w:rPr>
      </w:pPr>
      <w:r w:rsidRPr="008E2744">
        <w:rPr>
          <w:rFonts w:ascii="Arial" w:hAnsi="Arial"/>
          <w:sz w:val="24"/>
          <w:szCs w:val="24"/>
          <w:u w:val="single"/>
        </w:rPr>
        <w:t>Použitá literatura</w:t>
      </w:r>
    </w:p>
    <w:p w14:paraId="32AEA84A" w14:textId="77777777" w:rsidR="00513E77" w:rsidRPr="008E2744" w:rsidRDefault="00513E77" w:rsidP="00513E77">
      <w:pPr>
        <w:widowControl w:val="0"/>
        <w:autoSpaceDE w:val="0"/>
        <w:spacing w:line="360" w:lineRule="auto"/>
        <w:jc w:val="both"/>
        <w:rPr>
          <w:rFonts w:ascii="Arial" w:hAnsi="Arial"/>
          <w:sz w:val="24"/>
          <w:szCs w:val="24"/>
        </w:rPr>
      </w:pPr>
      <w:r w:rsidRPr="008E2744">
        <w:rPr>
          <w:rFonts w:ascii="Arial" w:hAnsi="Arial"/>
          <w:sz w:val="24"/>
          <w:szCs w:val="24"/>
        </w:rPr>
        <w:t xml:space="preserve">Předložené řešení bylo zpracováno v souladu s platnými ČSN 730802, ČSN 730804, ČSN 730810, ČSN 73 0873, </w:t>
      </w:r>
      <w:proofErr w:type="spellStart"/>
      <w:r w:rsidRPr="008E2744">
        <w:rPr>
          <w:rFonts w:ascii="Arial" w:hAnsi="Arial"/>
          <w:sz w:val="24"/>
          <w:szCs w:val="24"/>
        </w:rPr>
        <w:t>Vyhl</w:t>
      </w:r>
      <w:proofErr w:type="spellEnd"/>
      <w:r w:rsidRPr="008E2744">
        <w:rPr>
          <w:rFonts w:ascii="Arial" w:hAnsi="Arial"/>
          <w:sz w:val="24"/>
          <w:szCs w:val="24"/>
        </w:rPr>
        <w:t>. Č. 23/2008 Sb. ve znění pozdějších předpisů a v souladu s příslušnými technickými normami a vyhláškami.</w:t>
      </w:r>
    </w:p>
    <w:p w14:paraId="717ADFEB" w14:textId="77777777" w:rsidR="00513E77" w:rsidRPr="008E2744" w:rsidRDefault="00513E77" w:rsidP="00513E77">
      <w:pPr>
        <w:widowControl w:val="0"/>
        <w:autoSpaceDE w:val="0"/>
        <w:spacing w:line="360" w:lineRule="auto"/>
        <w:jc w:val="both"/>
        <w:rPr>
          <w:rFonts w:ascii="Arial" w:hAnsi="Arial"/>
          <w:sz w:val="24"/>
          <w:szCs w:val="24"/>
          <w:u w:val="single"/>
        </w:rPr>
      </w:pPr>
      <w:r w:rsidRPr="008E2744">
        <w:rPr>
          <w:rFonts w:ascii="Arial" w:hAnsi="Arial"/>
          <w:sz w:val="24"/>
          <w:szCs w:val="24"/>
          <w:u w:val="single"/>
        </w:rPr>
        <w:t>Celkové posouzení stavby</w:t>
      </w:r>
    </w:p>
    <w:p w14:paraId="11ED2DB0" w14:textId="77777777" w:rsidR="00513E77" w:rsidRPr="008E2744" w:rsidRDefault="00513E77" w:rsidP="00513E77">
      <w:pPr>
        <w:widowControl w:val="0"/>
        <w:autoSpaceDE w:val="0"/>
        <w:spacing w:line="360" w:lineRule="auto"/>
        <w:jc w:val="both"/>
        <w:rPr>
          <w:rFonts w:ascii="Arial" w:hAnsi="Arial"/>
          <w:sz w:val="24"/>
          <w:szCs w:val="24"/>
        </w:rPr>
      </w:pPr>
      <w:r w:rsidRPr="008E2744">
        <w:rPr>
          <w:rFonts w:ascii="Arial" w:hAnsi="Arial"/>
          <w:sz w:val="24"/>
          <w:szCs w:val="24"/>
        </w:rPr>
        <w:t>Objekt stavby je pozemní stavba z nehořlavého materiálu (</w:t>
      </w:r>
      <w:r w:rsidR="00AC147D" w:rsidRPr="008E2744">
        <w:rPr>
          <w:rFonts w:ascii="Arial" w:hAnsi="Arial"/>
          <w:sz w:val="24"/>
          <w:szCs w:val="24"/>
        </w:rPr>
        <w:t xml:space="preserve">zemina, </w:t>
      </w:r>
      <w:r w:rsidR="007371FE" w:rsidRPr="008E2744">
        <w:rPr>
          <w:rFonts w:ascii="Arial" w:hAnsi="Arial"/>
          <w:sz w:val="24"/>
          <w:szCs w:val="24"/>
        </w:rPr>
        <w:t xml:space="preserve">dlažba z lomového </w:t>
      </w:r>
      <w:proofErr w:type="gramStart"/>
      <w:r w:rsidR="007371FE" w:rsidRPr="008E2744">
        <w:rPr>
          <w:rFonts w:ascii="Arial" w:hAnsi="Arial"/>
          <w:sz w:val="24"/>
          <w:szCs w:val="24"/>
        </w:rPr>
        <w:t>kamene</w:t>
      </w:r>
      <w:r w:rsidRPr="008E2744">
        <w:rPr>
          <w:rFonts w:ascii="Arial" w:hAnsi="Arial"/>
          <w:sz w:val="24"/>
          <w:szCs w:val="24"/>
        </w:rPr>
        <w:t xml:space="preserve"> - materiály</w:t>
      </w:r>
      <w:proofErr w:type="gramEnd"/>
      <w:r w:rsidRPr="008E2744">
        <w:rPr>
          <w:rFonts w:ascii="Arial" w:hAnsi="Arial"/>
          <w:sz w:val="24"/>
          <w:szCs w:val="24"/>
        </w:rPr>
        <w:t xml:space="preserve"> bez požárního rizika - </w:t>
      </w:r>
      <w:proofErr w:type="spellStart"/>
      <w:r w:rsidRPr="008E2744">
        <w:rPr>
          <w:rFonts w:ascii="Arial" w:hAnsi="Arial"/>
          <w:sz w:val="24"/>
          <w:szCs w:val="24"/>
        </w:rPr>
        <w:t>Pn</w:t>
      </w:r>
      <w:proofErr w:type="spellEnd"/>
      <w:r w:rsidRPr="008E2744">
        <w:rPr>
          <w:rFonts w:ascii="Arial" w:hAnsi="Arial"/>
          <w:sz w:val="24"/>
          <w:szCs w:val="24"/>
        </w:rPr>
        <w:t>=0,00kgm-2).</w:t>
      </w:r>
    </w:p>
    <w:p w14:paraId="52FE8164" w14:textId="77777777" w:rsidR="00513E77" w:rsidRPr="008E2744" w:rsidRDefault="00513E77" w:rsidP="00513E77">
      <w:pPr>
        <w:widowControl w:val="0"/>
        <w:autoSpaceDE w:val="0"/>
        <w:spacing w:line="360" w:lineRule="auto"/>
        <w:jc w:val="both"/>
        <w:rPr>
          <w:rFonts w:ascii="Arial" w:hAnsi="Arial"/>
          <w:sz w:val="24"/>
          <w:szCs w:val="24"/>
          <w:u w:val="single"/>
        </w:rPr>
      </w:pPr>
      <w:r w:rsidRPr="008E2744">
        <w:rPr>
          <w:rFonts w:ascii="Arial" w:hAnsi="Arial"/>
          <w:sz w:val="24"/>
          <w:szCs w:val="24"/>
          <w:u w:val="single"/>
        </w:rPr>
        <w:t>Poznámka</w:t>
      </w:r>
    </w:p>
    <w:p w14:paraId="08B6CBF9" w14:textId="77777777" w:rsidR="00513E77" w:rsidRPr="008E2744" w:rsidRDefault="00513E77" w:rsidP="00513E77">
      <w:pPr>
        <w:widowControl w:val="0"/>
        <w:autoSpaceDE w:val="0"/>
        <w:spacing w:line="360" w:lineRule="auto"/>
        <w:jc w:val="both"/>
        <w:rPr>
          <w:rFonts w:ascii="Arial" w:hAnsi="Arial"/>
          <w:sz w:val="24"/>
          <w:szCs w:val="24"/>
        </w:rPr>
      </w:pPr>
      <w:r w:rsidRPr="008E2744">
        <w:rPr>
          <w:rFonts w:ascii="Arial" w:hAnsi="Arial"/>
          <w:sz w:val="24"/>
          <w:szCs w:val="24"/>
        </w:rPr>
        <w:t xml:space="preserve">Po dobu vlastní realizace této stavby je třeba v případě požáru (havárie) v dané lokalitě zajistit příjezd, popř. průjezd zasahujících vozidel (vozidla hasičského </w:t>
      </w:r>
      <w:r w:rsidRPr="008E2744">
        <w:rPr>
          <w:rFonts w:ascii="Arial" w:hAnsi="Arial"/>
          <w:sz w:val="24"/>
          <w:szCs w:val="24"/>
        </w:rPr>
        <w:lastRenderedPageBreak/>
        <w:t>záchranného sboru, policie, zdravotní služby, popř. jiné technické služby a prostředky).</w:t>
      </w:r>
    </w:p>
    <w:p w14:paraId="67BBBF7C" w14:textId="77777777" w:rsidR="00513E77" w:rsidRPr="008E2744" w:rsidRDefault="00513E77" w:rsidP="00513E77">
      <w:pPr>
        <w:widowControl w:val="0"/>
        <w:autoSpaceDE w:val="0"/>
        <w:spacing w:line="360" w:lineRule="auto"/>
        <w:jc w:val="both"/>
        <w:rPr>
          <w:rFonts w:ascii="Arial" w:hAnsi="Arial"/>
          <w:sz w:val="24"/>
          <w:szCs w:val="24"/>
          <w:u w:val="single"/>
        </w:rPr>
      </w:pPr>
      <w:r w:rsidRPr="008E2744">
        <w:rPr>
          <w:rFonts w:ascii="Arial" w:hAnsi="Arial"/>
          <w:sz w:val="24"/>
          <w:szCs w:val="24"/>
          <w:u w:val="single"/>
        </w:rPr>
        <w:t>Závěr</w:t>
      </w:r>
    </w:p>
    <w:p w14:paraId="28ADE272" w14:textId="77777777" w:rsidR="00513E77" w:rsidRPr="008E2744" w:rsidRDefault="00513E77" w:rsidP="00513E77">
      <w:pPr>
        <w:widowControl w:val="0"/>
        <w:autoSpaceDE w:val="0"/>
        <w:spacing w:line="360" w:lineRule="auto"/>
        <w:jc w:val="both"/>
        <w:rPr>
          <w:rFonts w:ascii="Arial" w:hAnsi="Arial"/>
          <w:sz w:val="24"/>
          <w:szCs w:val="24"/>
        </w:rPr>
      </w:pPr>
      <w:r w:rsidRPr="008E2744">
        <w:rPr>
          <w:rFonts w:ascii="Arial" w:hAnsi="Arial"/>
          <w:sz w:val="24"/>
          <w:szCs w:val="24"/>
        </w:rPr>
        <w:t>Navrhované objekty stavby (</w:t>
      </w:r>
      <w:r w:rsidR="007371FE" w:rsidRPr="008E2744">
        <w:rPr>
          <w:rFonts w:ascii="Arial" w:hAnsi="Arial"/>
          <w:sz w:val="24"/>
          <w:szCs w:val="24"/>
        </w:rPr>
        <w:t xml:space="preserve">opevnění dna a svahů koryta </w:t>
      </w:r>
      <w:r w:rsidR="003B3F05" w:rsidRPr="008E2744">
        <w:rPr>
          <w:rFonts w:ascii="Arial" w:hAnsi="Arial"/>
          <w:sz w:val="24"/>
          <w:szCs w:val="24"/>
        </w:rPr>
        <w:t>rovnaninou</w:t>
      </w:r>
      <w:r w:rsidR="007371FE" w:rsidRPr="008E2744">
        <w:rPr>
          <w:rFonts w:ascii="Arial" w:hAnsi="Arial"/>
          <w:sz w:val="24"/>
          <w:szCs w:val="24"/>
        </w:rPr>
        <w:t xml:space="preserve"> z lomového kamene a záhozem z lomového kamene, </w:t>
      </w:r>
      <w:r w:rsidR="00AC147D" w:rsidRPr="008E2744">
        <w:rPr>
          <w:rFonts w:ascii="Arial" w:hAnsi="Arial"/>
          <w:sz w:val="24"/>
          <w:szCs w:val="24"/>
        </w:rPr>
        <w:t>zemina</w:t>
      </w:r>
      <w:r w:rsidR="007371FE" w:rsidRPr="008E2744">
        <w:rPr>
          <w:rFonts w:ascii="Arial" w:hAnsi="Arial"/>
          <w:sz w:val="24"/>
          <w:szCs w:val="24"/>
        </w:rPr>
        <w:t>)</w:t>
      </w:r>
      <w:r w:rsidRPr="008E2744">
        <w:rPr>
          <w:rFonts w:ascii="Arial" w:hAnsi="Arial"/>
          <w:sz w:val="24"/>
          <w:szCs w:val="24"/>
        </w:rPr>
        <w:t xml:space="preserve"> jsou objekty bez požárního rizika a jsou navrženy a projektovány v souladu s platnými normami a předpisy.</w:t>
      </w:r>
    </w:p>
    <w:p w14:paraId="31D5068F" w14:textId="77777777" w:rsidR="001E200C" w:rsidRPr="008E2744" w:rsidRDefault="001E200C" w:rsidP="001E200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B.2.9 Úspora energie a tepelná ochrana</w:t>
      </w:r>
    </w:p>
    <w:p w14:paraId="546958F1" w14:textId="77777777" w:rsidR="001E200C" w:rsidRPr="008E2744" w:rsidRDefault="001E200C" w:rsidP="001E200C">
      <w:pPr>
        <w:widowControl w:val="0"/>
        <w:autoSpaceDE w:val="0"/>
        <w:spacing w:line="360" w:lineRule="auto"/>
        <w:jc w:val="both"/>
        <w:rPr>
          <w:rFonts w:ascii="Arial" w:hAnsi="Arial" w:cs="Arial"/>
          <w:bCs/>
          <w:sz w:val="24"/>
          <w:szCs w:val="24"/>
        </w:rPr>
      </w:pPr>
      <w:r w:rsidRPr="008E2744">
        <w:rPr>
          <w:rFonts w:ascii="Arial" w:hAnsi="Arial" w:cs="Arial"/>
          <w:bCs/>
          <w:sz w:val="24"/>
          <w:szCs w:val="24"/>
        </w:rPr>
        <w:t xml:space="preserve">Úsporu energie a tepelnou ochranu dokumentace vzhledem k charakteru </w:t>
      </w:r>
      <w:r w:rsidR="009B2862" w:rsidRPr="008E2744">
        <w:rPr>
          <w:rFonts w:ascii="Arial" w:hAnsi="Arial" w:cs="Arial"/>
          <w:bCs/>
          <w:sz w:val="24"/>
          <w:szCs w:val="24"/>
        </w:rPr>
        <w:t>stavby</w:t>
      </w:r>
      <w:r w:rsidRPr="008E2744">
        <w:rPr>
          <w:rFonts w:ascii="Arial" w:hAnsi="Arial" w:cs="Arial"/>
          <w:bCs/>
          <w:sz w:val="24"/>
          <w:szCs w:val="24"/>
        </w:rPr>
        <w:t xml:space="preserve"> neřeší.</w:t>
      </w:r>
    </w:p>
    <w:p w14:paraId="6885E9D8" w14:textId="77777777" w:rsidR="00C7017C" w:rsidRPr="008E2744" w:rsidRDefault="00C7017C" w:rsidP="00C7017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B.2.10 Hygienické požadavky na stavbu</w:t>
      </w:r>
    </w:p>
    <w:p w14:paraId="7468EA91" w14:textId="77777777" w:rsidR="00C7017C" w:rsidRPr="008E2744" w:rsidRDefault="00C7017C" w:rsidP="00B16743">
      <w:pPr>
        <w:spacing w:line="360" w:lineRule="auto"/>
        <w:jc w:val="both"/>
        <w:rPr>
          <w:rFonts w:ascii="Arial" w:hAnsi="Arial" w:cs="Arial"/>
          <w:bCs/>
          <w:sz w:val="24"/>
          <w:szCs w:val="24"/>
        </w:rPr>
      </w:pPr>
      <w:r w:rsidRPr="008E2744">
        <w:rPr>
          <w:rFonts w:ascii="Arial" w:hAnsi="Arial" w:cs="Arial"/>
          <w:bCs/>
          <w:sz w:val="24"/>
          <w:szCs w:val="24"/>
        </w:rPr>
        <w:t xml:space="preserve">Hygienické požadavky na stavbu se </w:t>
      </w:r>
      <w:r w:rsidR="007A2C3B" w:rsidRPr="008E2744">
        <w:rPr>
          <w:rFonts w:ascii="Arial" w:hAnsi="Arial" w:cs="Arial"/>
          <w:bCs/>
          <w:sz w:val="24"/>
          <w:szCs w:val="24"/>
        </w:rPr>
        <w:t>opravou</w:t>
      </w:r>
      <w:r w:rsidRPr="008E2744">
        <w:rPr>
          <w:rFonts w:ascii="Arial" w:hAnsi="Arial" w:cs="Arial"/>
          <w:bCs/>
          <w:sz w:val="24"/>
          <w:szCs w:val="24"/>
        </w:rPr>
        <w:t xml:space="preserve"> nemění.</w:t>
      </w:r>
    </w:p>
    <w:p w14:paraId="77FBBA7A" w14:textId="77777777" w:rsidR="00785F9A" w:rsidRPr="008E2744" w:rsidRDefault="00785F9A" w:rsidP="00785F9A">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B.2.11 Ochrana stavby před negativními účinky vnějšího prostředí</w:t>
      </w:r>
    </w:p>
    <w:p w14:paraId="0F2DD9A0" w14:textId="77777777" w:rsidR="00785F9A" w:rsidRPr="008E2744" w:rsidRDefault="00785F9A" w:rsidP="00785F9A">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Ochrana před pronikáním radonu z podloží</w:t>
      </w:r>
    </w:p>
    <w:p w14:paraId="6D0299FA" w14:textId="77777777" w:rsidR="00785F9A" w:rsidRPr="008E2744" w:rsidRDefault="00785F9A" w:rsidP="00785F9A">
      <w:pPr>
        <w:widowControl w:val="0"/>
        <w:autoSpaceDE w:val="0"/>
        <w:spacing w:line="360" w:lineRule="auto"/>
        <w:jc w:val="both"/>
        <w:rPr>
          <w:rFonts w:ascii="Arial" w:hAnsi="Arial" w:cs="Arial"/>
          <w:bCs/>
          <w:sz w:val="24"/>
          <w:szCs w:val="24"/>
        </w:rPr>
      </w:pPr>
      <w:r w:rsidRPr="008E2744">
        <w:rPr>
          <w:rFonts w:ascii="Arial" w:hAnsi="Arial" w:cs="Arial"/>
          <w:bCs/>
          <w:sz w:val="24"/>
          <w:szCs w:val="26"/>
        </w:rPr>
        <w:t xml:space="preserve">Ochranu před pronikáním radonu z podloží </w:t>
      </w:r>
      <w:r w:rsidRPr="008E2744">
        <w:rPr>
          <w:rFonts w:ascii="Arial" w:hAnsi="Arial" w:cs="Arial"/>
          <w:bCs/>
          <w:sz w:val="24"/>
          <w:szCs w:val="24"/>
        </w:rPr>
        <w:t>dokumentace vzhledem k charakteru stavby neřeší.</w:t>
      </w:r>
    </w:p>
    <w:p w14:paraId="17D9F745" w14:textId="77777777" w:rsidR="00785F9A" w:rsidRPr="008E2744" w:rsidRDefault="00785F9A" w:rsidP="00785F9A">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b) Ochrana před bludnými proudy</w:t>
      </w:r>
    </w:p>
    <w:p w14:paraId="1FEFD7D4" w14:textId="77777777" w:rsidR="00785F9A" w:rsidRPr="008E2744" w:rsidRDefault="00785F9A" w:rsidP="00785F9A">
      <w:pPr>
        <w:widowControl w:val="0"/>
        <w:autoSpaceDE w:val="0"/>
        <w:spacing w:line="360" w:lineRule="auto"/>
        <w:jc w:val="both"/>
        <w:rPr>
          <w:rFonts w:ascii="Arial" w:hAnsi="Arial" w:cs="Arial"/>
          <w:bCs/>
          <w:sz w:val="24"/>
          <w:szCs w:val="26"/>
        </w:rPr>
      </w:pPr>
      <w:r w:rsidRPr="008E2744">
        <w:rPr>
          <w:rFonts w:ascii="Arial" w:hAnsi="Arial" w:cs="Arial"/>
          <w:bCs/>
          <w:sz w:val="24"/>
          <w:szCs w:val="26"/>
        </w:rPr>
        <w:t>Dokumentace neřeší. V dané lokalitě se nevyskytují.</w:t>
      </w:r>
    </w:p>
    <w:p w14:paraId="4F37979D" w14:textId="77777777" w:rsidR="00785F9A" w:rsidRPr="008E2744" w:rsidRDefault="00785F9A" w:rsidP="00785F9A">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c) Ochrana před technickou seizmicitou</w:t>
      </w:r>
    </w:p>
    <w:p w14:paraId="22C03356" w14:textId="77777777" w:rsidR="00785F9A" w:rsidRPr="008E2744" w:rsidRDefault="00785F9A" w:rsidP="00785F9A">
      <w:pPr>
        <w:widowControl w:val="0"/>
        <w:autoSpaceDE w:val="0"/>
        <w:spacing w:line="360" w:lineRule="auto"/>
        <w:jc w:val="both"/>
        <w:rPr>
          <w:rFonts w:ascii="Arial" w:hAnsi="Arial" w:cs="Arial"/>
          <w:bCs/>
          <w:sz w:val="24"/>
          <w:szCs w:val="26"/>
        </w:rPr>
      </w:pPr>
      <w:r w:rsidRPr="008E2744">
        <w:rPr>
          <w:rFonts w:ascii="Arial" w:hAnsi="Arial" w:cs="Arial"/>
          <w:bCs/>
          <w:sz w:val="24"/>
          <w:szCs w:val="26"/>
        </w:rPr>
        <w:t>Dokumentace neřeší. V dané lokalitě se nevyskytuj</w:t>
      </w:r>
      <w:r w:rsidR="007A2C3B" w:rsidRPr="008E2744">
        <w:rPr>
          <w:rFonts w:ascii="Arial" w:hAnsi="Arial" w:cs="Arial"/>
          <w:bCs/>
          <w:sz w:val="24"/>
          <w:szCs w:val="26"/>
        </w:rPr>
        <w:t>e</w:t>
      </w:r>
      <w:r w:rsidRPr="008E2744">
        <w:rPr>
          <w:rFonts w:ascii="Arial" w:hAnsi="Arial" w:cs="Arial"/>
          <w:bCs/>
          <w:sz w:val="24"/>
          <w:szCs w:val="26"/>
        </w:rPr>
        <w:t>.</w:t>
      </w:r>
    </w:p>
    <w:p w14:paraId="427E20CA" w14:textId="77777777" w:rsidR="00785F9A" w:rsidRPr="008E2744" w:rsidRDefault="00785F9A" w:rsidP="00785F9A">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d) Ochrana před hlukem</w:t>
      </w:r>
    </w:p>
    <w:p w14:paraId="7BBCC836" w14:textId="77777777" w:rsidR="00785F9A" w:rsidRPr="008E2744" w:rsidRDefault="00785F9A" w:rsidP="00785F9A">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Provoz </w:t>
      </w:r>
      <w:r w:rsidR="007371FE" w:rsidRPr="008E2744">
        <w:rPr>
          <w:rFonts w:ascii="Arial" w:hAnsi="Arial" w:cs="Arial"/>
          <w:bCs/>
          <w:sz w:val="24"/>
          <w:szCs w:val="26"/>
        </w:rPr>
        <w:t>v korytě toku</w:t>
      </w:r>
      <w:r w:rsidRPr="008E2744">
        <w:rPr>
          <w:rFonts w:ascii="Arial" w:hAnsi="Arial" w:cs="Arial"/>
          <w:bCs/>
          <w:sz w:val="24"/>
          <w:szCs w:val="26"/>
        </w:rPr>
        <w:t xml:space="preserve"> není zdrojem hluku.</w:t>
      </w:r>
    </w:p>
    <w:p w14:paraId="1459AFDD" w14:textId="77777777" w:rsidR="00785F9A" w:rsidRPr="008E2744" w:rsidRDefault="00785F9A" w:rsidP="00785F9A">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e) Protipovodňová opatření</w:t>
      </w:r>
    </w:p>
    <w:p w14:paraId="4FBC68A8" w14:textId="77777777" w:rsidR="00785F9A" w:rsidRPr="008E2744" w:rsidRDefault="00741E88" w:rsidP="00741E88">
      <w:pPr>
        <w:spacing w:line="360" w:lineRule="auto"/>
        <w:jc w:val="both"/>
        <w:rPr>
          <w:rFonts w:ascii="Arial" w:hAnsi="Arial" w:cs="Arial"/>
          <w:bCs/>
          <w:sz w:val="24"/>
          <w:szCs w:val="26"/>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Jedná se o opravu, opravou nebudou měněny technické ani kapacitní parametry původního koryta a objektů v korytě. </w:t>
      </w:r>
      <w:r w:rsidR="000C7AF4" w:rsidRPr="008E2744">
        <w:rPr>
          <w:rFonts w:ascii="Arial" w:hAnsi="Arial"/>
          <w:sz w:val="24"/>
          <w:szCs w:val="24"/>
        </w:rPr>
        <w:t xml:space="preserve">Protipovodňová opatření na zájmovém území </w:t>
      </w:r>
      <w:r w:rsidR="009502DF" w:rsidRPr="008E2744">
        <w:rPr>
          <w:rFonts w:ascii="Arial" w:hAnsi="Arial"/>
          <w:sz w:val="24"/>
          <w:szCs w:val="24"/>
        </w:rPr>
        <w:t>stavbou</w:t>
      </w:r>
      <w:r w:rsidR="000D5E50" w:rsidRPr="008E2744">
        <w:rPr>
          <w:rFonts w:ascii="Arial" w:hAnsi="Arial"/>
          <w:sz w:val="24"/>
          <w:szCs w:val="24"/>
        </w:rPr>
        <w:t xml:space="preserve"> nemění</w:t>
      </w:r>
      <w:r w:rsidR="000C7AF4" w:rsidRPr="008E2744">
        <w:rPr>
          <w:rFonts w:ascii="Arial" w:hAnsi="Arial"/>
          <w:sz w:val="24"/>
          <w:szCs w:val="24"/>
        </w:rPr>
        <w:t>.</w:t>
      </w:r>
    </w:p>
    <w:p w14:paraId="0A07D7CA" w14:textId="77777777" w:rsidR="000D5E50" w:rsidRPr="008E2744" w:rsidRDefault="000D5E50" w:rsidP="00785F9A">
      <w:pPr>
        <w:widowControl w:val="0"/>
        <w:autoSpaceDE w:val="0"/>
        <w:spacing w:line="360" w:lineRule="auto"/>
        <w:jc w:val="both"/>
        <w:rPr>
          <w:rFonts w:ascii="Arial" w:hAnsi="Arial" w:cs="Arial"/>
          <w:b/>
          <w:bCs/>
          <w:sz w:val="28"/>
          <w:szCs w:val="28"/>
        </w:rPr>
      </w:pPr>
    </w:p>
    <w:p w14:paraId="69EE234B" w14:textId="77777777" w:rsidR="00785F9A" w:rsidRPr="008E2744" w:rsidRDefault="00785F9A" w:rsidP="00785F9A">
      <w:pPr>
        <w:widowControl w:val="0"/>
        <w:autoSpaceDE w:val="0"/>
        <w:spacing w:line="360" w:lineRule="auto"/>
        <w:jc w:val="both"/>
        <w:rPr>
          <w:rFonts w:ascii="Arial" w:hAnsi="Arial" w:cs="Arial"/>
          <w:b/>
          <w:bCs/>
          <w:sz w:val="28"/>
          <w:szCs w:val="28"/>
        </w:rPr>
      </w:pPr>
      <w:r w:rsidRPr="008E2744">
        <w:rPr>
          <w:rFonts w:ascii="Arial" w:hAnsi="Arial" w:cs="Arial"/>
          <w:b/>
          <w:bCs/>
          <w:sz w:val="28"/>
          <w:szCs w:val="28"/>
        </w:rPr>
        <w:t>B.3 Připojení na technickou infrastrukturu</w:t>
      </w:r>
    </w:p>
    <w:p w14:paraId="6FCCD5F3" w14:textId="77777777" w:rsidR="00D94477" w:rsidRPr="008E2744" w:rsidRDefault="00D94477" w:rsidP="00D94477">
      <w:pPr>
        <w:spacing w:line="360" w:lineRule="auto"/>
        <w:jc w:val="both"/>
        <w:rPr>
          <w:rFonts w:ascii="Arial" w:hAnsi="Arial" w:cs="Arial"/>
          <w:bCs/>
          <w:sz w:val="24"/>
          <w:szCs w:val="26"/>
        </w:rPr>
      </w:pPr>
      <w:r w:rsidRPr="008E2744">
        <w:rPr>
          <w:rFonts w:ascii="Arial" w:hAnsi="Arial" w:cs="Arial"/>
          <w:bCs/>
          <w:sz w:val="24"/>
          <w:szCs w:val="26"/>
        </w:rPr>
        <w:t xml:space="preserve">Technickou infrastrukturu dokumentace neřeší. Veškeré objekty v korytě jsou prosté zařízení vyžadujících si nutnost napojení na technickou infrastrukturu. Při provádění </w:t>
      </w:r>
      <w:r w:rsidRPr="008E2744">
        <w:rPr>
          <w:rFonts w:ascii="Arial" w:hAnsi="Arial" w:cs="Arial"/>
          <w:bCs/>
          <w:sz w:val="24"/>
          <w:szCs w:val="26"/>
        </w:rPr>
        <w:lastRenderedPageBreak/>
        <w:t xml:space="preserve">stavby budou veškeré mechanismy na vlastní pohon, zdrojem el. energie bude mobilní centrála. </w:t>
      </w:r>
    </w:p>
    <w:p w14:paraId="2038C616" w14:textId="77777777" w:rsidR="00785F9A" w:rsidRPr="008E2744" w:rsidRDefault="00785F9A" w:rsidP="00785F9A">
      <w:pPr>
        <w:widowControl w:val="0"/>
        <w:autoSpaceDE w:val="0"/>
        <w:spacing w:line="360" w:lineRule="auto"/>
        <w:jc w:val="both"/>
        <w:rPr>
          <w:rFonts w:ascii="Arial" w:hAnsi="Arial" w:cs="Arial"/>
          <w:bCs/>
          <w:sz w:val="24"/>
          <w:szCs w:val="26"/>
        </w:rPr>
      </w:pPr>
    </w:p>
    <w:p w14:paraId="3D1408BE" w14:textId="77777777" w:rsidR="00B40622" w:rsidRPr="008E2744" w:rsidRDefault="00B40622" w:rsidP="00B40622">
      <w:pPr>
        <w:widowControl w:val="0"/>
        <w:autoSpaceDE w:val="0"/>
        <w:spacing w:line="360" w:lineRule="auto"/>
        <w:jc w:val="both"/>
        <w:rPr>
          <w:rFonts w:ascii="Arial" w:hAnsi="Arial" w:cs="Arial"/>
          <w:b/>
          <w:bCs/>
          <w:sz w:val="28"/>
          <w:szCs w:val="28"/>
        </w:rPr>
      </w:pPr>
      <w:r w:rsidRPr="008E2744">
        <w:rPr>
          <w:rFonts w:ascii="Arial" w:hAnsi="Arial" w:cs="Arial"/>
          <w:b/>
          <w:bCs/>
          <w:sz w:val="28"/>
          <w:szCs w:val="28"/>
        </w:rPr>
        <w:t>B.4 Dopravní řešení</w:t>
      </w:r>
    </w:p>
    <w:p w14:paraId="44A03731" w14:textId="77777777" w:rsidR="00D94477" w:rsidRPr="008E2744" w:rsidRDefault="00D94477" w:rsidP="00D94477">
      <w:pPr>
        <w:widowControl w:val="0"/>
        <w:autoSpaceDE w:val="0"/>
        <w:spacing w:line="360" w:lineRule="auto"/>
        <w:ind w:firstLine="708"/>
        <w:jc w:val="both"/>
        <w:rPr>
          <w:rFonts w:ascii="Arial" w:hAnsi="Arial" w:cs="Arial"/>
          <w:bCs/>
          <w:sz w:val="24"/>
          <w:szCs w:val="26"/>
        </w:rPr>
      </w:pPr>
      <w:r w:rsidRPr="008E2744">
        <w:rPr>
          <w:rFonts w:ascii="Arial" w:hAnsi="Arial" w:cs="Arial"/>
          <w:bCs/>
          <w:sz w:val="24"/>
          <w:szCs w:val="26"/>
        </w:rPr>
        <w:t xml:space="preserve">Přístup ke korytu je po místních zpevněných a nezpevněných komunikacích a dále v rámci </w:t>
      </w:r>
      <w:proofErr w:type="gramStart"/>
      <w:r w:rsidRPr="008E2744">
        <w:rPr>
          <w:rFonts w:ascii="Arial" w:hAnsi="Arial" w:cs="Arial"/>
          <w:bCs/>
          <w:sz w:val="24"/>
          <w:szCs w:val="26"/>
        </w:rPr>
        <w:t>6m</w:t>
      </w:r>
      <w:proofErr w:type="gramEnd"/>
      <w:r w:rsidRPr="008E2744">
        <w:rPr>
          <w:rFonts w:ascii="Arial" w:hAnsi="Arial" w:cs="Arial"/>
          <w:bCs/>
          <w:sz w:val="24"/>
          <w:szCs w:val="26"/>
        </w:rPr>
        <w:t xml:space="preserve"> manipulačního pruhu podél břehů koryta. Povrch manipulačních pruhů je zatravněn. V úsecích, kde není možný přístup z břehu, bude nutno provádět přemístění vytěženého materiálu přehozem v korytě až k místu naložení. V těchto úsecích bude nutno provádět i přesun veškerého stavebního materiálu korytem.</w:t>
      </w:r>
    </w:p>
    <w:p w14:paraId="5172284B" w14:textId="77777777" w:rsidR="001E200C" w:rsidRPr="008E2744" w:rsidRDefault="00D94477" w:rsidP="001E200C">
      <w:pPr>
        <w:spacing w:line="360" w:lineRule="auto"/>
        <w:jc w:val="both"/>
        <w:rPr>
          <w:rFonts w:ascii="Arial" w:hAnsi="Arial"/>
          <w:sz w:val="24"/>
          <w:szCs w:val="24"/>
        </w:rPr>
      </w:pPr>
      <w:r w:rsidRPr="008E2744">
        <w:rPr>
          <w:rFonts w:ascii="Arial" w:hAnsi="Arial"/>
          <w:sz w:val="24"/>
          <w:szCs w:val="24"/>
        </w:rPr>
        <w:t xml:space="preserve">Stávající přístupové komunikace jsou pro provádění stavby a následnou údržbu objektů v korytě toku Bystřička postačující. </w:t>
      </w:r>
    </w:p>
    <w:p w14:paraId="2380A8C1" w14:textId="77777777" w:rsidR="0006522F" w:rsidRPr="008E2744" w:rsidRDefault="0006522F" w:rsidP="0006522F">
      <w:pPr>
        <w:widowControl w:val="0"/>
        <w:autoSpaceDE w:val="0"/>
        <w:spacing w:line="360" w:lineRule="auto"/>
        <w:jc w:val="both"/>
        <w:rPr>
          <w:rFonts w:ascii="Arial" w:hAnsi="Arial" w:cs="Arial"/>
          <w:b/>
          <w:bCs/>
          <w:sz w:val="28"/>
          <w:szCs w:val="28"/>
        </w:rPr>
      </w:pPr>
      <w:r w:rsidRPr="008E2744">
        <w:rPr>
          <w:rFonts w:ascii="Arial" w:hAnsi="Arial" w:cs="Arial"/>
          <w:b/>
          <w:bCs/>
          <w:sz w:val="28"/>
          <w:szCs w:val="28"/>
        </w:rPr>
        <w:t xml:space="preserve">B.5 Řešení vegetace a souvisejících terénních úprav </w:t>
      </w:r>
    </w:p>
    <w:p w14:paraId="19D6AFFC" w14:textId="77777777" w:rsidR="0006522F" w:rsidRPr="008E2744" w:rsidRDefault="00ED3B7A" w:rsidP="0006522F">
      <w:pPr>
        <w:widowControl w:val="0"/>
        <w:autoSpaceDE w:val="0"/>
        <w:spacing w:line="360" w:lineRule="auto"/>
        <w:jc w:val="both"/>
        <w:rPr>
          <w:rFonts w:ascii="Arial" w:hAnsi="Arial" w:cs="Arial"/>
          <w:bCs/>
          <w:sz w:val="24"/>
          <w:szCs w:val="26"/>
        </w:rPr>
      </w:pPr>
      <w:r w:rsidRPr="008E2744">
        <w:rPr>
          <w:rFonts w:ascii="Arial" w:hAnsi="Arial" w:cs="Arial"/>
          <w:bCs/>
          <w:sz w:val="24"/>
          <w:szCs w:val="26"/>
        </w:rPr>
        <w:t>Terénní úpravy jsou minimálního rozsahu</w:t>
      </w:r>
      <w:r w:rsidR="0006522F" w:rsidRPr="008E2744">
        <w:rPr>
          <w:rFonts w:ascii="Arial" w:hAnsi="Arial" w:cs="Arial"/>
          <w:bCs/>
          <w:sz w:val="24"/>
          <w:szCs w:val="26"/>
        </w:rPr>
        <w:t>. Vegetaci dokumentace neřeší.</w:t>
      </w:r>
    </w:p>
    <w:p w14:paraId="5C2A0F0B" w14:textId="77777777" w:rsidR="0006522F" w:rsidRPr="008E2744" w:rsidRDefault="0006522F" w:rsidP="001E200C">
      <w:pPr>
        <w:spacing w:line="360" w:lineRule="auto"/>
        <w:jc w:val="both"/>
        <w:rPr>
          <w:rFonts w:ascii="Arial" w:hAnsi="Arial"/>
          <w:sz w:val="24"/>
          <w:szCs w:val="24"/>
        </w:rPr>
      </w:pPr>
    </w:p>
    <w:p w14:paraId="548FF130" w14:textId="77777777" w:rsidR="00185556" w:rsidRPr="008E2744" w:rsidRDefault="00185556" w:rsidP="00185556">
      <w:pPr>
        <w:widowControl w:val="0"/>
        <w:autoSpaceDE w:val="0"/>
        <w:spacing w:line="360" w:lineRule="auto"/>
        <w:jc w:val="both"/>
        <w:rPr>
          <w:rFonts w:ascii="Arial" w:hAnsi="Arial" w:cs="Arial"/>
          <w:b/>
          <w:bCs/>
          <w:sz w:val="28"/>
          <w:szCs w:val="28"/>
        </w:rPr>
      </w:pPr>
      <w:r w:rsidRPr="008E2744">
        <w:rPr>
          <w:rFonts w:ascii="Arial" w:hAnsi="Arial" w:cs="Arial"/>
          <w:b/>
          <w:bCs/>
          <w:sz w:val="28"/>
          <w:szCs w:val="28"/>
        </w:rPr>
        <w:t>B.6 Popis vlivů stavby na životní prostředí a jeho ochrana</w:t>
      </w:r>
    </w:p>
    <w:p w14:paraId="31249043" w14:textId="77777777" w:rsidR="00185556" w:rsidRPr="008E2744" w:rsidRDefault="00185556" w:rsidP="00185556">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a) Vliv na životní prostředí</w:t>
      </w:r>
    </w:p>
    <w:p w14:paraId="62BF1B4D" w14:textId="77777777" w:rsidR="00185556" w:rsidRPr="008E2744" w:rsidRDefault="00185556" w:rsidP="00185556">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Stavba </w:t>
      </w:r>
      <w:r w:rsidR="000D5E50" w:rsidRPr="008E2744">
        <w:rPr>
          <w:rFonts w:ascii="Arial" w:hAnsi="Arial" w:cs="Arial"/>
          <w:bCs/>
          <w:sz w:val="24"/>
          <w:szCs w:val="26"/>
        </w:rPr>
        <w:t>není</w:t>
      </w:r>
      <w:r w:rsidRPr="008E2744">
        <w:rPr>
          <w:rFonts w:ascii="Arial" w:hAnsi="Arial" w:cs="Arial"/>
          <w:bCs/>
          <w:sz w:val="24"/>
          <w:szCs w:val="26"/>
        </w:rPr>
        <w:t xml:space="preserve"> zdrojem vibrací, hluku a prašnosti. Odtokové poměry povrchových vod se </w:t>
      </w:r>
      <w:r w:rsidR="00ED3B7A" w:rsidRPr="008E2744">
        <w:rPr>
          <w:rFonts w:ascii="Arial" w:hAnsi="Arial" w:cs="Arial"/>
          <w:bCs/>
          <w:sz w:val="24"/>
          <w:szCs w:val="26"/>
        </w:rPr>
        <w:t>úpravou</w:t>
      </w:r>
      <w:r w:rsidRPr="008E2744">
        <w:rPr>
          <w:rFonts w:ascii="Arial" w:hAnsi="Arial" w:cs="Arial"/>
          <w:bCs/>
          <w:sz w:val="24"/>
          <w:szCs w:val="26"/>
        </w:rPr>
        <w:t xml:space="preserve"> nemění. Provoz </w:t>
      </w:r>
      <w:r w:rsidR="00ED3B7A" w:rsidRPr="008E2744">
        <w:rPr>
          <w:rFonts w:ascii="Arial" w:hAnsi="Arial" w:cs="Arial"/>
          <w:bCs/>
          <w:sz w:val="24"/>
          <w:szCs w:val="26"/>
        </w:rPr>
        <w:t>v korytě toku</w:t>
      </w:r>
      <w:r w:rsidR="000D5E50" w:rsidRPr="008E2744">
        <w:rPr>
          <w:rFonts w:ascii="Arial" w:hAnsi="Arial" w:cs="Arial"/>
          <w:bCs/>
          <w:sz w:val="24"/>
          <w:szCs w:val="26"/>
        </w:rPr>
        <w:t xml:space="preserve"> nemá</w:t>
      </w:r>
      <w:r w:rsidRPr="008E2744">
        <w:rPr>
          <w:rFonts w:ascii="Arial" w:hAnsi="Arial" w:cs="Arial"/>
          <w:bCs/>
          <w:sz w:val="24"/>
          <w:szCs w:val="26"/>
        </w:rPr>
        <w:t xml:space="preserve"> negativní vliv na životní prostředí.</w:t>
      </w:r>
    </w:p>
    <w:p w14:paraId="58874551" w14:textId="6528FE56" w:rsidR="00AC4FE1" w:rsidRPr="008E2744" w:rsidRDefault="00185556" w:rsidP="00AC4FE1">
      <w:pPr>
        <w:widowControl w:val="0"/>
        <w:numPr>
          <w:ilvl w:val="0"/>
          <w:numId w:val="2"/>
        </w:numPr>
        <w:autoSpaceDE w:val="0"/>
        <w:spacing w:line="360" w:lineRule="auto"/>
        <w:jc w:val="both"/>
        <w:rPr>
          <w:rFonts w:ascii="Arial" w:hAnsi="Arial" w:cs="Arial"/>
          <w:b/>
          <w:bCs/>
          <w:sz w:val="24"/>
          <w:szCs w:val="26"/>
        </w:rPr>
      </w:pPr>
      <w:r w:rsidRPr="008E2744">
        <w:rPr>
          <w:rFonts w:ascii="Arial" w:hAnsi="Arial" w:cs="Arial"/>
          <w:b/>
          <w:bCs/>
          <w:sz w:val="24"/>
          <w:szCs w:val="26"/>
        </w:rPr>
        <w:t>b) Vliv na přírodu a krajinu</w:t>
      </w:r>
    </w:p>
    <w:p w14:paraId="587B274A" w14:textId="01BD423D" w:rsidR="00BF4A20" w:rsidRPr="008E2744" w:rsidRDefault="004962DB" w:rsidP="00AC4FE1">
      <w:pPr>
        <w:widowControl w:val="0"/>
        <w:numPr>
          <w:ilvl w:val="0"/>
          <w:numId w:val="2"/>
        </w:numPr>
        <w:autoSpaceDE w:val="0"/>
        <w:spacing w:line="360" w:lineRule="auto"/>
        <w:jc w:val="both"/>
        <w:rPr>
          <w:rFonts w:ascii="Arial" w:hAnsi="Arial" w:cs="Arial"/>
          <w:b/>
          <w:bCs/>
          <w:sz w:val="24"/>
          <w:szCs w:val="24"/>
        </w:rPr>
      </w:pPr>
      <w:r w:rsidRPr="008E2744">
        <w:rPr>
          <w:rFonts w:ascii="Arial" w:hAnsi="Arial"/>
          <w:sz w:val="24"/>
          <w:szCs w:val="24"/>
        </w:rPr>
        <w:t xml:space="preserve">V rámci projektové přípravy bylo zpracováno </w:t>
      </w:r>
      <w:r w:rsidRPr="008E2744">
        <w:rPr>
          <w:rFonts w:ascii="Arial" w:hAnsi="Arial" w:cs="Arial"/>
          <w:b/>
          <w:bCs/>
          <w:sz w:val="24"/>
          <w:szCs w:val="24"/>
        </w:rPr>
        <w:t xml:space="preserve">„Hodnocení vlivu závažného zásahu na zájmy ochrany přírody a krajiny (§67 zákona č. 114/92 </w:t>
      </w:r>
      <w:proofErr w:type="spellStart"/>
      <w:r w:rsidRPr="008E2744">
        <w:rPr>
          <w:rFonts w:ascii="Arial" w:hAnsi="Arial" w:cs="Arial"/>
          <w:b/>
          <w:bCs/>
          <w:sz w:val="24"/>
          <w:szCs w:val="24"/>
        </w:rPr>
        <w:t>Sb</w:t>
      </w:r>
      <w:proofErr w:type="spellEnd"/>
      <w:r w:rsidRPr="008E2744">
        <w:rPr>
          <w:rFonts w:ascii="Arial" w:hAnsi="Arial" w:cs="Arial"/>
          <w:b/>
          <w:bCs/>
          <w:sz w:val="24"/>
          <w:szCs w:val="24"/>
        </w:rPr>
        <w:t xml:space="preserve">)“. </w:t>
      </w:r>
    </w:p>
    <w:p w14:paraId="54A2D3F5" w14:textId="66F9A891" w:rsidR="00FA312C" w:rsidRPr="008E2744" w:rsidRDefault="00FA312C" w:rsidP="00AC4FE1">
      <w:pPr>
        <w:widowControl w:val="0"/>
        <w:numPr>
          <w:ilvl w:val="0"/>
          <w:numId w:val="2"/>
        </w:numPr>
        <w:autoSpaceDE w:val="0"/>
        <w:spacing w:line="360" w:lineRule="auto"/>
        <w:jc w:val="both"/>
        <w:rPr>
          <w:rFonts w:ascii="Arial" w:hAnsi="Arial" w:cs="Arial"/>
          <w:b/>
          <w:bCs/>
          <w:sz w:val="24"/>
          <w:szCs w:val="24"/>
        </w:rPr>
      </w:pPr>
      <w:r w:rsidRPr="008E2744">
        <w:rPr>
          <w:rFonts w:ascii="Arial" w:hAnsi="Arial"/>
          <w:b/>
          <w:bCs/>
          <w:sz w:val="24"/>
          <w:szCs w:val="24"/>
        </w:rPr>
        <w:t>b.1) Popis současného stavu přírody a krajiny</w:t>
      </w:r>
    </w:p>
    <w:p w14:paraId="26435608" w14:textId="4C70C812" w:rsidR="004962DB" w:rsidRPr="008E2744" w:rsidRDefault="004962DB" w:rsidP="00AC4FE1">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rPr>
        <w:t xml:space="preserve">Terénní biologický průzkum byl zaměřen zejména na faunu zájmového úseku Bystřičky v celé řešené délce. K zjištění druhového spektra vodních živočichů a kvality prostředí vodního toku byly odebrány vzorky </w:t>
      </w:r>
      <w:proofErr w:type="spellStart"/>
      <w:r w:rsidRPr="008E2744">
        <w:rPr>
          <w:rFonts w:ascii="Arial" w:hAnsi="Arial" w:cs="Arial"/>
          <w:sz w:val="24"/>
          <w:szCs w:val="24"/>
        </w:rPr>
        <w:t>makrozoobentosu</w:t>
      </w:r>
      <w:proofErr w:type="spellEnd"/>
      <w:r w:rsidRPr="008E2744">
        <w:rPr>
          <w:rFonts w:ascii="Arial" w:hAnsi="Arial" w:cs="Arial"/>
          <w:sz w:val="24"/>
          <w:szCs w:val="24"/>
        </w:rPr>
        <w:t xml:space="preserve"> (společenstvo bezobratlých osídlujících dno). </w:t>
      </w:r>
      <w:proofErr w:type="spellStart"/>
      <w:r w:rsidRPr="008E2744">
        <w:rPr>
          <w:rFonts w:ascii="Arial" w:hAnsi="Arial" w:cs="Arial"/>
          <w:sz w:val="24"/>
          <w:szCs w:val="24"/>
        </w:rPr>
        <w:t>Makrozoobentos</w:t>
      </w:r>
      <w:proofErr w:type="spellEnd"/>
      <w:r w:rsidRPr="008E2744">
        <w:rPr>
          <w:rFonts w:ascii="Arial" w:hAnsi="Arial" w:cs="Arial"/>
          <w:sz w:val="24"/>
          <w:szCs w:val="24"/>
        </w:rPr>
        <w:t xml:space="preserve"> je považován za nejvhodnější společenstvo pro </w:t>
      </w:r>
      <w:proofErr w:type="spellStart"/>
      <w:r w:rsidRPr="008E2744">
        <w:rPr>
          <w:rFonts w:ascii="Arial" w:hAnsi="Arial" w:cs="Arial"/>
          <w:sz w:val="24"/>
          <w:szCs w:val="24"/>
        </w:rPr>
        <w:t>bioindikaci</w:t>
      </w:r>
      <w:proofErr w:type="spellEnd"/>
      <w:r w:rsidRPr="008E2744">
        <w:rPr>
          <w:rFonts w:ascii="Arial" w:hAnsi="Arial" w:cs="Arial"/>
          <w:sz w:val="24"/>
          <w:szCs w:val="24"/>
        </w:rPr>
        <w:t xml:space="preserve"> prostředí tekoucích vod. Během průzkumů byla pozornost věnována také možnému výskytu raků a velkých mlžů (škeblí či velevrubů). Raci byli vyhledáváni vizuálně v korytě toku, pod kameny a v dalších přítomných úkrytech (např. kořání stromů). Průzkum rybího společenstva toku byl proveden za použití bateriového elektrického agregátu LENA (výstupní napětí 240–300 V, výstupní frekvence 50–95 Hz, proud 6 A). Lov byl prováděn protiproudovým broděním korytem a ze břehu. Průzkumy ryb byly provedeny se svolením a za osobní účasti hospodáře </w:t>
      </w:r>
      <w:r w:rsidRPr="008E2744">
        <w:rPr>
          <w:rFonts w:ascii="Arial" w:hAnsi="Arial" w:cs="Arial"/>
          <w:sz w:val="24"/>
          <w:szCs w:val="24"/>
        </w:rPr>
        <w:lastRenderedPageBreak/>
        <w:t>MO Bystřice pod Hostýnem (pan Macek). Průzkum obojživelníků, plazů a ptáků byl postaven na vizuálním a akustickém sledování těchto živočichů (včetně prohledávání úkrytů na březích). Také savci byli zjišťováni vizuálně jejich přímým pozorováním nebo identifikací pobytových značek (trusu, stop). Zvláštní zřetel byl brán na hnízdící ptáky nebo jinak trvale a teritoriálně se zde vyskytující druhy živočichů. Průzkumy byly provedeny ve dvou termínech, a to dne 15. 5. a 8. 6. 2022 za běžného vodního stavu v toku. Zjištěné biologické skutečnosti byly doplněny o data z vlastních průzkumů, prováděných zde v roce 2017 (Merta 2017) a z dalších dostupných zdrojů, zejména z Nálezová databáze ochrany přírody (NDOP).</w:t>
      </w:r>
    </w:p>
    <w:p w14:paraId="6E24EA57" w14:textId="77777777" w:rsidR="00C5521E" w:rsidRPr="008E2744" w:rsidRDefault="004962DB" w:rsidP="00AC4FE1">
      <w:pPr>
        <w:widowControl w:val="0"/>
        <w:numPr>
          <w:ilvl w:val="0"/>
          <w:numId w:val="2"/>
        </w:numPr>
        <w:autoSpaceDE w:val="0"/>
        <w:spacing w:line="360" w:lineRule="auto"/>
        <w:jc w:val="both"/>
        <w:rPr>
          <w:rFonts w:ascii="Arial" w:hAnsi="Arial" w:cs="Arial"/>
          <w:b/>
          <w:bCs/>
          <w:sz w:val="24"/>
          <w:szCs w:val="24"/>
          <w:u w:val="single"/>
        </w:rPr>
      </w:pPr>
      <w:r w:rsidRPr="008E2744">
        <w:rPr>
          <w:rFonts w:ascii="Arial" w:hAnsi="Arial" w:cs="Arial"/>
          <w:sz w:val="24"/>
          <w:szCs w:val="24"/>
          <w:u w:val="single"/>
        </w:rPr>
        <w:t xml:space="preserve">Stanoviště a vegetace území </w:t>
      </w:r>
    </w:p>
    <w:p w14:paraId="1DB830EF" w14:textId="34481779" w:rsidR="004962DB" w:rsidRPr="008E2744" w:rsidRDefault="004962DB" w:rsidP="00AC4FE1">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rPr>
        <w:t xml:space="preserve">V údolí zájmového úseku Bystřice ve Chvalčově nejsou zastoupena žádná přírodní stanoviště, jelikož je údolí prakticky souvisle zastavěno (součást intravilánu). Jen na malých plochách tvoří okolí toku lesy, které však mají kulturní ráz (převážně smrčiny). Na většině délky toku navazují na břehy toku zahrady rodinných domů, případně komunikace. Samotné koryto je morfologicky významně modifikováno. Lokálně jsou v korytě vytvořeny </w:t>
      </w:r>
      <w:proofErr w:type="spellStart"/>
      <w:r w:rsidRPr="008E2744">
        <w:rPr>
          <w:rFonts w:ascii="Arial" w:hAnsi="Arial" w:cs="Arial"/>
          <w:sz w:val="24"/>
          <w:szCs w:val="24"/>
        </w:rPr>
        <w:t>štěrkopísčité</w:t>
      </w:r>
      <w:proofErr w:type="spellEnd"/>
      <w:r w:rsidRPr="008E2744">
        <w:rPr>
          <w:rFonts w:ascii="Arial" w:hAnsi="Arial" w:cs="Arial"/>
          <w:sz w:val="24"/>
          <w:szCs w:val="24"/>
        </w:rPr>
        <w:t xml:space="preserve"> nánosy v podobě příbřežních lavic či středových ostrovů. Na ty je vázána běžná vlhkomilná vegetace (chrastice rákosovitá, karbinec evropský, sítiny aj.). Stromové patro břehových porostů tvoří bohatá směs listnáčů, roste zde např. topol osika, olše lepkavá, bříza bělokorá, třešeň ptačí, dub letní, javor klen, vrby nebo ořešák královský. V keřovém patře roste hloh, svída krvavá, růže šípková, trnka, ptačí zob aj. Na nesečených, </w:t>
      </w:r>
      <w:proofErr w:type="spellStart"/>
      <w:r w:rsidRPr="008E2744">
        <w:rPr>
          <w:rFonts w:ascii="Arial" w:hAnsi="Arial" w:cs="Arial"/>
          <w:sz w:val="24"/>
          <w:szCs w:val="24"/>
        </w:rPr>
        <w:t>ruderalizovaných</w:t>
      </w:r>
      <w:proofErr w:type="spellEnd"/>
      <w:r w:rsidRPr="008E2744">
        <w:rPr>
          <w:rFonts w:ascii="Arial" w:hAnsi="Arial" w:cs="Arial"/>
          <w:sz w:val="24"/>
          <w:szCs w:val="24"/>
        </w:rPr>
        <w:t xml:space="preserve"> místech svahů břehu rostou běžné druhy bylin, např. kopřiva dvoudomá, kostival lékařský, opletník plotní, pcháč oset, pelyněk černobýl, šťovík tupolistý, zlatobýl kanadský aj. Sečené partie břehů porůstají běžné druhy trav jako je srha laločnatá, bojínek luční a jílek vytrvalý, z květnatých druhů pak jetel luční, řebříček obecný, svízel bílý, jitrocel kopinatý a menší, kakost luční, popenec břečťanovitý aj. Z invazních druhů rostlin stojí za zmínku výskyt křídlatek, které se mohou v souvislosti s realizací záměru šířit (viz dále). Výskyt ohrožených a chráněných druhů rostlin je s ohledem na </w:t>
      </w:r>
      <w:proofErr w:type="spellStart"/>
      <w:r w:rsidRPr="008E2744">
        <w:rPr>
          <w:rFonts w:ascii="Arial" w:hAnsi="Arial" w:cs="Arial"/>
          <w:sz w:val="24"/>
          <w:szCs w:val="24"/>
        </w:rPr>
        <w:t>intravilánové</w:t>
      </w:r>
      <w:proofErr w:type="spellEnd"/>
      <w:r w:rsidRPr="008E2744">
        <w:rPr>
          <w:rFonts w:ascii="Arial" w:hAnsi="Arial" w:cs="Arial"/>
          <w:sz w:val="24"/>
          <w:szCs w:val="24"/>
        </w:rPr>
        <w:t xml:space="preserve"> umístění lokality silně nepravděpodobný. </w:t>
      </w:r>
    </w:p>
    <w:p w14:paraId="0280CD2D" w14:textId="77777777" w:rsidR="00C5521E" w:rsidRPr="008E2744" w:rsidRDefault="00C5521E" w:rsidP="00AC4FE1">
      <w:pPr>
        <w:widowControl w:val="0"/>
        <w:numPr>
          <w:ilvl w:val="0"/>
          <w:numId w:val="2"/>
        </w:numPr>
        <w:autoSpaceDE w:val="0"/>
        <w:spacing w:line="360" w:lineRule="auto"/>
        <w:jc w:val="both"/>
        <w:rPr>
          <w:rFonts w:ascii="Arial" w:hAnsi="Arial" w:cs="Arial"/>
          <w:b/>
          <w:bCs/>
          <w:sz w:val="24"/>
          <w:szCs w:val="24"/>
          <w:u w:val="single"/>
        </w:rPr>
      </w:pPr>
      <w:r w:rsidRPr="008E2744">
        <w:rPr>
          <w:rFonts w:ascii="Arial" w:hAnsi="Arial" w:cs="Arial"/>
          <w:sz w:val="24"/>
          <w:szCs w:val="24"/>
          <w:u w:val="single"/>
        </w:rPr>
        <w:t xml:space="preserve">Vodní fauna Bystřice </w:t>
      </w:r>
    </w:p>
    <w:p w14:paraId="20E227A6" w14:textId="44984FC0" w:rsidR="008613D4" w:rsidRPr="008E2744" w:rsidRDefault="00C5521E" w:rsidP="008108F2">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rPr>
        <w:t xml:space="preserve">Společenstvo </w:t>
      </w:r>
      <w:proofErr w:type="spellStart"/>
      <w:r w:rsidRPr="008E2744">
        <w:rPr>
          <w:rFonts w:ascii="Arial" w:hAnsi="Arial" w:cs="Arial"/>
          <w:sz w:val="24"/>
          <w:szCs w:val="24"/>
        </w:rPr>
        <w:t>zoobentosu</w:t>
      </w:r>
      <w:proofErr w:type="spellEnd"/>
      <w:r w:rsidRPr="008E2744">
        <w:rPr>
          <w:rFonts w:ascii="Arial" w:hAnsi="Arial" w:cs="Arial"/>
          <w:sz w:val="24"/>
          <w:szCs w:val="24"/>
        </w:rPr>
        <w:t xml:space="preserve"> bylo zkoumáno při horní a dolní hranici zájmového úseku Bystřičky. Srovnání výsledků obou profilů ukázalo, že ekologické podmínky se na podélném profilu poněkud mění. Horní úsek Bystřičky ve Chvalčově (ř. km cca 12) </w:t>
      </w:r>
      <w:r w:rsidRPr="008E2744">
        <w:rPr>
          <w:rFonts w:ascii="Arial" w:hAnsi="Arial" w:cs="Arial"/>
          <w:sz w:val="24"/>
          <w:szCs w:val="24"/>
        </w:rPr>
        <w:lastRenderedPageBreak/>
        <w:t>zahrnuje zejména druhy pstruhového pásma, doplňkově též pásma lipanového. Početně zde výrazně dominuje korýš blešivec potoční (</w:t>
      </w:r>
      <w:proofErr w:type="spellStart"/>
      <w:r w:rsidRPr="008E2744">
        <w:rPr>
          <w:rFonts w:ascii="Arial" w:hAnsi="Arial" w:cs="Arial"/>
          <w:sz w:val="24"/>
          <w:szCs w:val="24"/>
        </w:rPr>
        <w:t>Gammarus</w:t>
      </w:r>
      <w:proofErr w:type="spellEnd"/>
      <w:r w:rsidRPr="008E2744">
        <w:rPr>
          <w:rFonts w:ascii="Arial" w:hAnsi="Arial" w:cs="Arial"/>
          <w:sz w:val="24"/>
          <w:szCs w:val="24"/>
        </w:rPr>
        <w:t xml:space="preserve"> </w:t>
      </w:r>
      <w:proofErr w:type="spellStart"/>
      <w:r w:rsidRPr="008E2744">
        <w:rPr>
          <w:rFonts w:ascii="Arial" w:hAnsi="Arial" w:cs="Arial"/>
          <w:sz w:val="24"/>
          <w:szCs w:val="24"/>
        </w:rPr>
        <w:t>fossarum</w:t>
      </w:r>
      <w:proofErr w:type="spellEnd"/>
      <w:r w:rsidRPr="008E2744">
        <w:rPr>
          <w:rFonts w:ascii="Arial" w:hAnsi="Arial" w:cs="Arial"/>
          <w:sz w:val="24"/>
          <w:szCs w:val="24"/>
        </w:rPr>
        <w:t>), následovaný larvami jepic (</w:t>
      </w:r>
      <w:proofErr w:type="spellStart"/>
      <w:r w:rsidRPr="008E2744">
        <w:rPr>
          <w:rFonts w:ascii="Arial" w:hAnsi="Arial" w:cs="Arial"/>
          <w:sz w:val="24"/>
          <w:szCs w:val="24"/>
        </w:rPr>
        <w:t>Baetis</w:t>
      </w:r>
      <w:proofErr w:type="spellEnd"/>
      <w:r w:rsidRPr="008E2744">
        <w:rPr>
          <w:rFonts w:ascii="Arial" w:hAnsi="Arial" w:cs="Arial"/>
          <w:sz w:val="24"/>
          <w:szCs w:val="24"/>
        </w:rPr>
        <w:t xml:space="preserve">, </w:t>
      </w:r>
      <w:proofErr w:type="spellStart"/>
      <w:r w:rsidRPr="008E2744">
        <w:rPr>
          <w:rFonts w:ascii="Arial" w:hAnsi="Arial" w:cs="Arial"/>
          <w:sz w:val="24"/>
          <w:szCs w:val="24"/>
        </w:rPr>
        <w:t>Ecdyonurus</w:t>
      </w:r>
      <w:proofErr w:type="spellEnd"/>
      <w:r w:rsidRPr="008E2744">
        <w:rPr>
          <w:rFonts w:ascii="Arial" w:hAnsi="Arial" w:cs="Arial"/>
          <w:sz w:val="24"/>
          <w:szCs w:val="24"/>
        </w:rPr>
        <w:t xml:space="preserve">, </w:t>
      </w:r>
      <w:proofErr w:type="spellStart"/>
      <w:r w:rsidRPr="008E2744">
        <w:rPr>
          <w:rFonts w:ascii="Arial" w:hAnsi="Arial" w:cs="Arial"/>
          <w:sz w:val="24"/>
          <w:szCs w:val="24"/>
        </w:rPr>
        <w:t>Rhithrogena</w:t>
      </w:r>
      <w:proofErr w:type="spellEnd"/>
      <w:r w:rsidRPr="008E2744">
        <w:rPr>
          <w:rFonts w:ascii="Arial" w:hAnsi="Arial" w:cs="Arial"/>
          <w:sz w:val="24"/>
          <w:szCs w:val="24"/>
        </w:rPr>
        <w:t xml:space="preserve"> </w:t>
      </w:r>
      <w:proofErr w:type="spellStart"/>
      <w:r w:rsidRPr="008E2744">
        <w:rPr>
          <w:rFonts w:ascii="Arial" w:hAnsi="Arial" w:cs="Arial"/>
          <w:sz w:val="24"/>
          <w:szCs w:val="24"/>
        </w:rPr>
        <w:t>sp</w:t>
      </w:r>
      <w:proofErr w:type="spellEnd"/>
      <w:r w:rsidRPr="008E2744">
        <w:rPr>
          <w:rFonts w:ascii="Arial" w:hAnsi="Arial" w:cs="Arial"/>
          <w:sz w:val="24"/>
          <w:szCs w:val="24"/>
        </w:rPr>
        <w:t>.), chrostíků (</w:t>
      </w:r>
      <w:proofErr w:type="spellStart"/>
      <w:r w:rsidRPr="008E2744">
        <w:rPr>
          <w:rFonts w:ascii="Arial" w:hAnsi="Arial" w:cs="Arial"/>
          <w:sz w:val="24"/>
          <w:szCs w:val="24"/>
        </w:rPr>
        <w:t>Potamophylax</w:t>
      </w:r>
      <w:proofErr w:type="spellEnd"/>
      <w:r w:rsidRPr="008E2744">
        <w:rPr>
          <w:rFonts w:ascii="Arial" w:hAnsi="Arial" w:cs="Arial"/>
          <w:sz w:val="24"/>
          <w:szCs w:val="24"/>
        </w:rPr>
        <w:t xml:space="preserve"> </w:t>
      </w:r>
      <w:proofErr w:type="spellStart"/>
      <w:r w:rsidRPr="008E2744">
        <w:rPr>
          <w:rFonts w:ascii="Arial" w:hAnsi="Arial" w:cs="Arial"/>
          <w:sz w:val="24"/>
          <w:szCs w:val="24"/>
        </w:rPr>
        <w:t>sp</w:t>
      </w:r>
      <w:proofErr w:type="spellEnd"/>
      <w:r w:rsidRPr="008E2744">
        <w:rPr>
          <w:rFonts w:ascii="Arial" w:hAnsi="Arial" w:cs="Arial"/>
          <w:sz w:val="24"/>
          <w:szCs w:val="24"/>
        </w:rPr>
        <w:t xml:space="preserve">., </w:t>
      </w:r>
      <w:proofErr w:type="spellStart"/>
      <w:r w:rsidRPr="008E2744">
        <w:rPr>
          <w:rFonts w:ascii="Arial" w:hAnsi="Arial" w:cs="Arial"/>
          <w:sz w:val="24"/>
          <w:szCs w:val="24"/>
        </w:rPr>
        <w:t>Rhyacophila</w:t>
      </w:r>
      <w:proofErr w:type="spellEnd"/>
      <w:r w:rsidRPr="008E2744">
        <w:rPr>
          <w:rFonts w:ascii="Arial" w:hAnsi="Arial" w:cs="Arial"/>
          <w:sz w:val="24"/>
          <w:szCs w:val="24"/>
        </w:rPr>
        <w:t xml:space="preserve"> </w:t>
      </w:r>
      <w:proofErr w:type="spellStart"/>
      <w:r w:rsidRPr="008E2744">
        <w:rPr>
          <w:rFonts w:ascii="Arial" w:hAnsi="Arial" w:cs="Arial"/>
          <w:sz w:val="24"/>
          <w:szCs w:val="24"/>
        </w:rPr>
        <w:t>sp</w:t>
      </w:r>
      <w:proofErr w:type="spellEnd"/>
      <w:r w:rsidRPr="008E2744">
        <w:rPr>
          <w:rFonts w:ascii="Arial" w:hAnsi="Arial" w:cs="Arial"/>
          <w:sz w:val="24"/>
          <w:szCs w:val="24"/>
        </w:rPr>
        <w:t>.) a pošvatek (</w:t>
      </w:r>
      <w:proofErr w:type="spellStart"/>
      <w:r w:rsidRPr="008E2744">
        <w:rPr>
          <w:rFonts w:ascii="Arial" w:hAnsi="Arial" w:cs="Arial"/>
          <w:sz w:val="24"/>
          <w:szCs w:val="24"/>
        </w:rPr>
        <w:t>Leuctra</w:t>
      </w:r>
      <w:proofErr w:type="spellEnd"/>
      <w:r w:rsidRPr="008E2744">
        <w:rPr>
          <w:rFonts w:ascii="Arial" w:hAnsi="Arial" w:cs="Arial"/>
          <w:sz w:val="24"/>
          <w:szCs w:val="24"/>
        </w:rPr>
        <w:t xml:space="preserve">). Zjištěné taxony jsou typickými zástupci čistých toků s chladnou a oligotrofní vodou. Na dolním profilu bylo zjištěno poněkud odlišné společenstvo </w:t>
      </w:r>
      <w:proofErr w:type="spellStart"/>
      <w:r w:rsidRPr="008E2744">
        <w:rPr>
          <w:rFonts w:ascii="Arial" w:hAnsi="Arial" w:cs="Arial"/>
          <w:sz w:val="24"/>
          <w:szCs w:val="24"/>
        </w:rPr>
        <w:t>zoobentosu</w:t>
      </w:r>
      <w:proofErr w:type="spellEnd"/>
      <w:r w:rsidRPr="008E2744">
        <w:rPr>
          <w:rFonts w:ascii="Arial" w:hAnsi="Arial" w:cs="Arial"/>
          <w:sz w:val="24"/>
          <w:szCs w:val="24"/>
        </w:rPr>
        <w:t xml:space="preserve"> preferující teplejší a </w:t>
      </w:r>
      <w:proofErr w:type="spellStart"/>
      <w:r w:rsidRPr="008E2744">
        <w:rPr>
          <w:rFonts w:ascii="Arial" w:hAnsi="Arial" w:cs="Arial"/>
          <w:sz w:val="24"/>
          <w:szCs w:val="24"/>
        </w:rPr>
        <w:t>úživnější</w:t>
      </w:r>
      <w:proofErr w:type="spellEnd"/>
      <w:r w:rsidRPr="008E2744">
        <w:rPr>
          <w:rFonts w:ascii="Arial" w:hAnsi="Arial" w:cs="Arial"/>
          <w:sz w:val="24"/>
          <w:szCs w:val="24"/>
        </w:rPr>
        <w:t xml:space="preserve"> vodu. Zatímco horní profil Bystřičky lze přiřadit ke spodní hranici </w:t>
      </w:r>
      <w:proofErr w:type="spellStart"/>
      <w:r w:rsidRPr="008E2744">
        <w:rPr>
          <w:rFonts w:ascii="Arial" w:hAnsi="Arial" w:cs="Arial"/>
          <w:sz w:val="24"/>
          <w:szCs w:val="24"/>
        </w:rPr>
        <w:t>oligosaprobního</w:t>
      </w:r>
      <w:proofErr w:type="spellEnd"/>
      <w:r w:rsidRPr="008E2744">
        <w:rPr>
          <w:rFonts w:ascii="Arial" w:hAnsi="Arial" w:cs="Arial"/>
          <w:sz w:val="24"/>
          <w:szCs w:val="24"/>
        </w:rPr>
        <w:t xml:space="preserve"> stupně (Si ~ 1,4), dolní profil již náleží ke stupni β</w:t>
      </w:r>
      <w:proofErr w:type="spellStart"/>
      <w:r w:rsidRPr="008E2744">
        <w:rPr>
          <w:rFonts w:ascii="Arial" w:hAnsi="Arial" w:cs="Arial"/>
          <w:sz w:val="24"/>
          <w:szCs w:val="24"/>
        </w:rPr>
        <w:t>mesosaprobnímu</w:t>
      </w:r>
      <w:proofErr w:type="spellEnd"/>
      <w:r w:rsidRPr="008E2744">
        <w:rPr>
          <w:rFonts w:ascii="Arial" w:hAnsi="Arial" w:cs="Arial"/>
          <w:sz w:val="24"/>
          <w:szCs w:val="24"/>
        </w:rPr>
        <w:t xml:space="preserve"> (Si ~ 1,7). Dle ČSN 75 7221 (Jakost vod – Klasifikace jakosti povrchových vod) spadá horní profil toku do třídy čistoty I (voda neznečištěná), dolní profil pak již do třídy čistoty II (voda mírně znečištěná).</w:t>
      </w:r>
      <w:r w:rsidR="008D0555" w:rsidRPr="008E2744">
        <w:rPr>
          <w:rFonts w:ascii="Arial" w:hAnsi="Arial" w:cs="Arial"/>
          <w:sz w:val="24"/>
          <w:szCs w:val="24"/>
        </w:rPr>
        <w:t xml:space="preserve"> </w:t>
      </w:r>
      <w:r w:rsidR="008613D4" w:rsidRPr="008E2744">
        <w:rPr>
          <w:rFonts w:ascii="Arial" w:hAnsi="Arial" w:cs="Arial"/>
          <w:sz w:val="24"/>
          <w:szCs w:val="24"/>
        </w:rPr>
        <w:t xml:space="preserve">Významným zjištěním na zájmovém úseku Bystřičky ve Chvalčově je prokázaný výskyt </w:t>
      </w:r>
      <w:r w:rsidR="008613D4" w:rsidRPr="008E2744">
        <w:rPr>
          <w:rFonts w:ascii="Arial" w:hAnsi="Arial" w:cs="Arial"/>
          <w:b/>
          <w:bCs/>
          <w:sz w:val="24"/>
          <w:szCs w:val="24"/>
        </w:rPr>
        <w:t>raka říčního</w:t>
      </w:r>
      <w:r w:rsidR="008613D4" w:rsidRPr="008E2744">
        <w:rPr>
          <w:rFonts w:ascii="Arial" w:hAnsi="Arial" w:cs="Arial"/>
          <w:sz w:val="24"/>
          <w:szCs w:val="24"/>
        </w:rPr>
        <w:t xml:space="preserve"> (</w:t>
      </w:r>
      <w:proofErr w:type="spellStart"/>
      <w:r w:rsidR="008613D4" w:rsidRPr="008E2744">
        <w:rPr>
          <w:rFonts w:ascii="Arial" w:hAnsi="Arial" w:cs="Arial"/>
          <w:sz w:val="24"/>
          <w:szCs w:val="24"/>
        </w:rPr>
        <w:t>Astacus</w:t>
      </w:r>
      <w:proofErr w:type="spellEnd"/>
      <w:r w:rsidR="008613D4" w:rsidRPr="008E2744">
        <w:rPr>
          <w:rFonts w:ascii="Arial" w:hAnsi="Arial" w:cs="Arial"/>
          <w:sz w:val="24"/>
          <w:szCs w:val="24"/>
        </w:rPr>
        <w:t xml:space="preserve"> </w:t>
      </w:r>
      <w:proofErr w:type="spellStart"/>
      <w:r w:rsidR="008613D4" w:rsidRPr="008E2744">
        <w:rPr>
          <w:rFonts w:ascii="Arial" w:hAnsi="Arial" w:cs="Arial"/>
          <w:sz w:val="24"/>
          <w:szCs w:val="24"/>
        </w:rPr>
        <w:t>astacus</w:t>
      </w:r>
      <w:proofErr w:type="spellEnd"/>
      <w:r w:rsidR="008613D4" w:rsidRPr="008E2744">
        <w:rPr>
          <w:rFonts w:ascii="Arial" w:hAnsi="Arial" w:cs="Arial"/>
          <w:sz w:val="24"/>
          <w:szCs w:val="24"/>
        </w:rPr>
        <w:t xml:space="preserve">). Výskyt raků byl potvrzen na celém zájmovém úseku mezi ř. km 12,1 a 9,1. Nacházeni byli raci všech věkových tříd od juvenilních jedinců po pohlavně dospělé. Jejich početnost je zde odhadována jako poměrně vysoká, celková velikost populace na daném úseku bude činit vysoké stovky až nízké tisíce jedinců všech věkových tříd. Směrem po proudu vody se početnost raků spíše zvyšuje, což může být dáno zvyšující se úživností toku. Populaci lze označit za vitální a dobře prosperující. Ichtyofauna zájmového úseku Bystřičky ve Chvalčově se směrem po proudu vody také mění. Horní část (zhruba mezi ř. km 12,1 a 10,0) osídlují pouze dva druhy ryb: </w:t>
      </w:r>
      <w:r w:rsidR="008613D4" w:rsidRPr="008E2744">
        <w:rPr>
          <w:rFonts w:ascii="Arial" w:hAnsi="Arial" w:cs="Arial"/>
          <w:b/>
          <w:bCs/>
          <w:sz w:val="24"/>
          <w:szCs w:val="24"/>
        </w:rPr>
        <w:t>pstruh obecný potoční</w:t>
      </w:r>
      <w:r w:rsidR="008613D4" w:rsidRPr="008E2744">
        <w:rPr>
          <w:rFonts w:ascii="Arial" w:hAnsi="Arial" w:cs="Arial"/>
          <w:sz w:val="24"/>
          <w:szCs w:val="24"/>
        </w:rPr>
        <w:t xml:space="preserve"> (Salmo </w:t>
      </w:r>
      <w:proofErr w:type="spellStart"/>
      <w:r w:rsidR="008613D4" w:rsidRPr="008E2744">
        <w:rPr>
          <w:rFonts w:ascii="Arial" w:hAnsi="Arial" w:cs="Arial"/>
          <w:sz w:val="24"/>
          <w:szCs w:val="24"/>
        </w:rPr>
        <w:t>trutta</w:t>
      </w:r>
      <w:proofErr w:type="spellEnd"/>
      <w:r w:rsidR="008613D4" w:rsidRPr="008E2744">
        <w:rPr>
          <w:rFonts w:ascii="Arial" w:hAnsi="Arial" w:cs="Arial"/>
          <w:sz w:val="24"/>
          <w:szCs w:val="24"/>
        </w:rPr>
        <w:t xml:space="preserve"> m. </w:t>
      </w:r>
      <w:proofErr w:type="spellStart"/>
      <w:r w:rsidR="008613D4" w:rsidRPr="008E2744">
        <w:rPr>
          <w:rFonts w:ascii="Arial" w:hAnsi="Arial" w:cs="Arial"/>
          <w:sz w:val="24"/>
          <w:szCs w:val="24"/>
        </w:rPr>
        <w:t>fario</w:t>
      </w:r>
      <w:proofErr w:type="spellEnd"/>
      <w:r w:rsidR="008613D4" w:rsidRPr="008E2744">
        <w:rPr>
          <w:rFonts w:ascii="Arial" w:hAnsi="Arial" w:cs="Arial"/>
          <w:sz w:val="24"/>
          <w:szCs w:val="24"/>
        </w:rPr>
        <w:t xml:space="preserve">) a zákonem chráněná </w:t>
      </w:r>
      <w:r w:rsidR="008613D4" w:rsidRPr="008E2744">
        <w:rPr>
          <w:rFonts w:ascii="Arial" w:hAnsi="Arial" w:cs="Arial"/>
          <w:b/>
          <w:bCs/>
          <w:sz w:val="24"/>
          <w:szCs w:val="24"/>
        </w:rPr>
        <w:t xml:space="preserve">vranka </w:t>
      </w:r>
      <w:proofErr w:type="spellStart"/>
      <w:r w:rsidR="008613D4" w:rsidRPr="008E2744">
        <w:rPr>
          <w:rFonts w:ascii="Arial" w:hAnsi="Arial" w:cs="Arial"/>
          <w:b/>
          <w:bCs/>
          <w:sz w:val="24"/>
          <w:szCs w:val="24"/>
        </w:rPr>
        <w:t>pruhoploutvá</w:t>
      </w:r>
      <w:proofErr w:type="spellEnd"/>
      <w:r w:rsidR="008613D4" w:rsidRPr="008E2744">
        <w:rPr>
          <w:rFonts w:ascii="Arial" w:hAnsi="Arial" w:cs="Arial"/>
          <w:sz w:val="24"/>
          <w:szCs w:val="24"/>
        </w:rPr>
        <w:t xml:space="preserve"> (</w:t>
      </w:r>
      <w:proofErr w:type="spellStart"/>
      <w:r w:rsidR="008613D4" w:rsidRPr="008E2744">
        <w:rPr>
          <w:rFonts w:ascii="Arial" w:hAnsi="Arial" w:cs="Arial"/>
          <w:sz w:val="24"/>
          <w:szCs w:val="24"/>
        </w:rPr>
        <w:t>Cottus</w:t>
      </w:r>
      <w:proofErr w:type="spellEnd"/>
      <w:r w:rsidR="008613D4" w:rsidRPr="008E2744">
        <w:rPr>
          <w:rFonts w:ascii="Arial" w:hAnsi="Arial" w:cs="Arial"/>
          <w:sz w:val="24"/>
          <w:szCs w:val="24"/>
        </w:rPr>
        <w:t xml:space="preserve"> </w:t>
      </w:r>
      <w:proofErr w:type="spellStart"/>
      <w:r w:rsidR="008613D4" w:rsidRPr="008E2744">
        <w:rPr>
          <w:rFonts w:ascii="Arial" w:hAnsi="Arial" w:cs="Arial"/>
          <w:sz w:val="24"/>
          <w:szCs w:val="24"/>
        </w:rPr>
        <w:t>poecilopus</w:t>
      </w:r>
      <w:proofErr w:type="spellEnd"/>
      <w:r w:rsidR="008613D4" w:rsidRPr="008E2744">
        <w:rPr>
          <w:rFonts w:ascii="Arial" w:hAnsi="Arial" w:cs="Arial"/>
          <w:sz w:val="24"/>
          <w:szCs w:val="24"/>
        </w:rPr>
        <w:t>). Je zde vytvořeno typické pstruhové pásmo, byť se silně regulovaným korytem. Početnost vranek je zde poměrně vysoká, na 10 m2 plochy dna bylo uloveno až 5 jedinců vranek. V populaci se vyskytují jak pohlavně dospělé kusy, tak juvenilní jedinci (věková třída 1+), což ukazuje na úspěšnou reprodukci vranek v toku. Početnost pstruhů je zde naopak poměrně nízká a v populaci chybí větší jedinci s velikostí nad 20 cm. Důvodem nízké početnosti pstruhů je zřejmě potlačená členitost koryta s nedostatkem úkrytů a hloubek a vysoký predační tlak, zejména ze strany vyder. Ve spodní části úseku mezi ř. km 10 a 9 se ichtyofauna proměňuje. Vranka je nahrazená mřenkou mramorovanou (</w:t>
      </w:r>
      <w:proofErr w:type="spellStart"/>
      <w:r w:rsidR="008613D4" w:rsidRPr="008E2744">
        <w:rPr>
          <w:rFonts w:ascii="Arial" w:hAnsi="Arial" w:cs="Arial"/>
          <w:sz w:val="24"/>
          <w:szCs w:val="24"/>
        </w:rPr>
        <w:t>Barbatula</w:t>
      </w:r>
      <w:proofErr w:type="spellEnd"/>
      <w:r w:rsidR="008613D4" w:rsidRPr="008E2744">
        <w:rPr>
          <w:rFonts w:ascii="Arial" w:hAnsi="Arial" w:cs="Arial"/>
          <w:sz w:val="24"/>
          <w:szCs w:val="24"/>
        </w:rPr>
        <w:t xml:space="preserve"> </w:t>
      </w:r>
      <w:proofErr w:type="spellStart"/>
      <w:r w:rsidR="008613D4" w:rsidRPr="008E2744">
        <w:rPr>
          <w:rFonts w:ascii="Arial" w:hAnsi="Arial" w:cs="Arial"/>
          <w:sz w:val="24"/>
          <w:szCs w:val="24"/>
        </w:rPr>
        <w:t>barbatula</w:t>
      </w:r>
      <w:proofErr w:type="spellEnd"/>
      <w:r w:rsidR="008613D4" w:rsidRPr="008E2744">
        <w:rPr>
          <w:rFonts w:ascii="Arial" w:hAnsi="Arial" w:cs="Arial"/>
          <w:sz w:val="24"/>
          <w:szCs w:val="24"/>
        </w:rPr>
        <w:t>) a k pstruhovi potočnímu se doplňkově přidává také pstruh duhový (</w:t>
      </w:r>
      <w:proofErr w:type="spellStart"/>
      <w:r w:rsidR="008613D4" w:rsidRPr="008E2744">
        <w:rPr>
          <w:rFonts w:ascii="Arial" w:hAnsi="Arial" w:cs="Arial"/>
          <w:sz w:val="24"/>
          <w:szCs w:val="24"/>
        </w:rPr>
        <w:t>Oncorhynchus</w:t>
      </w:r>
      <w:proofErr w:type="spellEnd"/>
      <w:r w:rsidR="008613D4" w:rsidRPr="008E2744">
        <w:rPr>
          <w:rFonts w:ascii="Arial" w:hAnsi="Arial" w:cs="Arial"/>
          <w:sz w:val="24"/>
          <w:szCs w:val="24"/>
        </w:rPr>
        <w:t xml:space="preserve"> </w:t>
      </w:r>
      <w:proofErr w:type="spellStart"/>
      <w:r w:rsidR="008613D4" w:rsidRPr="008E2744">
        <w:rPr>
          <w:rFonts w:ascii="Arial" w:hAnsi="Arial" w:cs="Arial"/>
          <w:sz w:val="24"/>
          <w:szCs w:val="24"/>
        </w:rPr>
        <w:t>mykiss</w:t>
      </w:r>
      <w:proofErr w:type="spellEnd"/>
      <w:r w:rsidR="008613D4" w:rsidRPr="008E2744">
        <w:rPr>
          <w:rFonts w:ascii="Arial" w:hAnsi="Arial" w:cs="Arial"/>
          <w:sz w:val="24"/>
          <w:szCs w:val="24"/>
        </w:rPr>
        <w:t>).</w:t>
      </w:r>
    </w:p>
    <w:p w14:paraId="678B738E" w14:textId="77777777" w:rsidR="008D0555" w:rsidRPr="008E2744" w:rsidRDefault="008D0555" w:rsidP="00185556">
      <w:pPr>
        <w:widowControl w:val="0"/>
        <w:numPr>
          <w:ilvl w:val="0"/>
          <w:numId w:val="2"/>
        </w:numPr>
        <w:autoSpaceDE w:val="0"/>
        <w:spacing w:line="360" w:lineRule="auto"/>
        <w:jc w:val="both"/>
        <w:rPr>
          <w:rFonts w:ascii="Arial" w:hAnsi="Arial" w:cs="Arial"/>
          <w:b/>
          <w:bCs/>
          <w:sz w:val="24"/>
          <w:szCs w:val="24"/>
          <w:u w:val="single"/>
        </w:rPr>
      </w:pPr>
      <w:r w:rsidRPr="008E2744">
        <w:rPr>
          <w:rFonts w:ascii="Arial" w:hAnsi="Arial" w:cs="Arial"/>
          <w:sz w:val="24"/>
          <w:szCs w:val="24"/>
          <w:u w:val="single"/>
        </w:rPr>
        <w:t xml:space="preserve">Terestrická fauna území </w:t>
      </w:r>
    </w:p>
    <w:p w14:paraId="55D0BE6A" w14:textId="7AFD0C7D" w:rsidR="00DA7D1E" w:rsidRPr="008E2744" w:rsidRDefault="008D0555"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rPr>
        <w:t xml:space="preserve">Zájmová lokalita není s ohledem na její </w:t>
      </w:r>
      <w:proofErr w:type="spellStart"/>
      <w:r w:rsidRPr="008E2744">
        <w:rPr>
          <w:rFonts w:ascii="Arial" w:hAnsi="Arial" w:cs="Arial"/>
          <w:sz w:val="24"/>
          <w:szCs w:val="24"/>
        </w:rPr>
        <w:t>intravilánové</w:t>
      </w:r>
      <w:proofErr w:type="spellEnd"/>
      <w:r w:rsidRPr="008E2744">
        <w:rPr>
          <w:rFonts w:ascii="Arial" w:hAnsi="Arial" w:cs="Arial"/>
          <w:sz w:val="24"/>
          <w:szCs w:val="24"/>
        </w:rPr>
        <w:t xml:space="preserve"> umístění a nízké zastoupení </w:t>
      </w:r>
      <w:r w:rsidRPr="008E2744">
        <w:rPr>
          <w:rFonts w:ascii="Arial" w:hAnsi="Arial" w:cs="Arial"/>
          <w:sz w:val="24"/>
          <w:szCs w:val="24"/>
        </w:rPr>
        <w:lastRenderedPageBreak/>
        <w:t xml:space="preserve">přírodě blízkých stanovišť příliš atraktivní pro trvalý výskyt vzácnějších terestrických obratlovců. Mezi obojživelníky byl v nízké početnosti zastižen pouze </w:t>
      </w:r>
      <w:r w:rsidRPr="008E2744">
        <w:rPr>
          <w:rFonts w:ascii="Arial" w:hAnsi="Arial" w:cs="Arial"/>
          <w:b/>
          <w:bCs/>
          <w:sz w:val="24"/>
          <w:szCs w:val="24"/>
        </w:rPr>
        <w:t>skokan hnědý</w:t>
      </w:r>
      <w:r w:rsidRPr="008E2744">
        <w:rPr>
          <w:rFonts w:ascii="Arial" w:hAnsi="Arial" w:cs="Arial"/>
          <w:sz w:val="24"/>
          <w:szCs w:val="24"/>
        </w:rPr>
        <w:t xml:space="preserve"> (</w:t>
      </w:r>
      <w:proofErr w:type="spellStart"/>
      <w:r w:rsidRPr="008E2744">
        <w:rPr>
          <w:rFonts w:ascii="Arial" w:hAnsi="Arial" w:cs="Arial"/>
          <w:sz w:val="24"/>
          <w:szCs w:val="24"/>
        </w:rPr>
        <w:t>Rana</w:t>
      </w:r>
      <w:proofErr w:type="spellEnd"/>
      <w:r w:rsidRPr="008E2744">
        <w:rPr>
          <w:rFonts w:ascii="Arial" w:hAnsi="Arial" w:cs="Arial"/>
          <w:sz w:val="24"/>
          <w:szCs w:val="24"/>
        </w:rPr>
        <w:t xml:space="preserve"> </w:t>
      </w:r>
      <w:proofErr w:type="spellStart"/>
      <w:r w:rsidRPr="008E2744">
        <w:rPr>
          <w:rFonts w:ascii="Arial" w:hAnsi="Arial" w:cs="Arial"/>
          <w:sz w:val="24"/>
          <w:szCs w:val="24"/>
        </w:rPr>
        <w:t>temporaria</w:t>
      </w:r>
      <w:proofErr w:type="spellEnd"/>
      <w:r w:rsidRPr="008E2744">
        <w:rPr>
          <w:rFonts w:ascii="Arial" w:hAnsi="Arial" w:cs="Arial"/>
          <w:sz w:val="24"/>
          <w:szCs w:val="24"/>
        </w:rPr>
        <w:t xml:space="preserve">). Několik dospělých skokanů bylo pozorováno na březích Bystřičky, vhodná </w:t>
      </w:r>
      <w:proofErr w:type="spellStart"/>
      <w:r w:rsidRPr="008E2744">
        <w:rPr>
          <w:rFonts w:ascii="Arial" w:hAnsi="Arial" w:cs="Arial"/>
          <w:sz w:val="24"/>
          <w:szCs w:val="24"/>
        </w:rPr>
        <w:t>rozmnožiště</w:t>
      </w:r>
      <w:proofErr w:type="spellEnd"/>
      <w:r w:rsidRPr="008E2744">
        <w:rPr>
          <w:rFonts w:ascii="Arial" w:hAnsi="Arial" w:cs="Arial"/>
          <w:sz w:val="24"/>
          <w:szCs w:val="24"/>
        </w:rPr>
        <w:t xml:space="preserve"> zde však vytvořeny nemá. Z plazů byla na březích Bystřičky pozorována </w:t>
      </w:r>
      <w:r w:rsidRPr="008E2744">
        <w:rPr>
          <w:rFonts w:ascii="Arial" w:hAnsi="Arial" w:cs="Arial"/>
          <w:b/>
          <w:bCs/>
          <w:sz w:val="24"/>
          <w:szCs w:val="24"/>
        </w:rPr>
        <w:t>ještěrka obecná</w:t>
      </w:r>
      <w:r w:rsidRPr="008E2744">
        <w:rPr>
          <w:rFonts w:ascii="Arial" w:hAnsi="Arial" w:cs="Arial"/>
          <w:sz w:val="24"/>
          <w:szCs w:val="24"/>
        </w:rPr>
        <w:t xml:space="preserve"> (</w:t>
      </w:r>
      <w:proofErr w:type="spellStart"/>
      <w:r w:rsidRPr="008E2744">
        <w:rPr>
          <w:rFonts w:ascii="Arial" w:hAnsi="Arial" w:cs="Arial"/>
          <w:sz w:val="24"/>
          <w:szCs w:val="24"/>
        </w:rPr>
        <w:t>Lacerta</w:t>
      </w:r>
      <w:proofErr w:type="spellEnd"/>
      <w:r w:rsidRPr="008E2744">
        <w:rPr>
          <w:rFonts w:ascii="Arial" w:hAnsi="Arial" w:cs="Arial"/>
          <w:sz w:val="24"/>
          <w:szCs w:val="24"/>
        </w:rPr>
        <w:t xml:space="preserve"> </w:t>
      </w:r>
      <w:proofErr w:type="spellStart"/>
      <w:r w:rsidRPr="008E2744">
        <w:rPr>
          <w:rFonts w:ascii="Arial" w:hAnsi="Arial" w:cs="Arial"/>
          <w:sz w:val="24"/>
          <w:szCs w:val="24"/>
        </w:rPr>
        <w:t>agilis</w:t>
      </w:r>
      <w:proofErr w:type="spellEnd"/>
      <w:r w:rsidRPr="008E2744">
        <w:rPr>
          <w:rFonts w:ascii="Arial" w:hAnsi="Arial" w:cs="Arial"/>
          <w:sz w:val="24"/>
          <w:szCs w:val="24"/>
        </w:rPr>
        <w:t xml:space="preserve">), které osídluje zejména světlé partie nízkých trávníků, a v jednom exempláři zde byla zjištěna </w:t>
      </w:r>
      <w:r w:rsidRPr="008E2744">
        <w:rPr>
          <w:rFonts w:ascii="Arial" w:hAnsi="Arial" w:cs="Arial"/>
          <w:b/>
          <w:bCs/>
          <w:sz w:val="24"/>
          <w:szCs w:val="24"/>
        </w:rPr>
        <w:t>užovka obojková</w:t>
      </w:r>
      <w:r w:rsidRPr="008E2744">
        <w:rPr>
          <w:rFonts w:ascii="Arial" w:hAnsi="Arial" w:cs="Arial"/>
          <w:sz w:val="24"/>
          <w:szCs w:val="24"/>
        </w:rPr>
        <w:t xml:space="preserve"> (</w:t>
      </w:r>
      <w:proofErr w:type="spellStart"/>
      <w:r w:rsidRPr="008E2744">
        <w:rPr>
          <w:rFonts w:ascii="Arial" w:hAnsi="Arial" w:cs="Arial"/>
          <w:sz w:val="24"/>
          <w:szCs w:val="24"/>
        </w:rPr>
        <w:t>Natrix</w:t>
      </w:r>
      <w:proofErr w:type="spellEnd"/>
      <w:r w:rsidRPr="008E2744">
        <w:rPr>
          <w:rFonts w:ascii="Arial" w:hAnsi="Arial" w:cs="Arial"/>
          <w:sz w:val="24"/>
          <w:szCs w:val="24"/>
        </w:rPr>
        <w:t xml:space="preserve"> </w:t>
      </w:r>
      <w:proofErr w:type="spellStart"/>
      <w:r w:rsidRPr="008E2744">
        <w:rPr>
          <w:rFonts w:ascii="Arial" w:hAnsi="Arial" w:cs="Arial"/>
          <w:sz w:val="24"/>
          <w:szCs w:val="24"/>
        </w:rPr>
        <w:t>natrix</w:t>
      </w:r>
      <w:proofErr w:type="spellEnd"/>
      <w:r w:rsidRPr="008E2744">
        <w:rPr>
          <w:rFonts w:ascii="Arial" w:hAnsi="Arial" w:cs="Arial"/>
          <w:sz w:val="24"/>
          <w:szCs w:val="24"/>
        </w:rPr>
        <w:t xml:space="preserve">), konkrétně na břehu toku blízko hotelu Říka. Fauna ptáků zájmové lokality je tvořena výhradně běžnějšími druhy podhorské kulturní krajiny. Jedná se o směs druhů typicky lesních, synantropních a </w:t>
      </w:r>
      <w:proofErr w:type="spellStart"/>
      <w:r w:rsidRPr="008E2744">
        <w:rPr>
          <w:rFonts w:ascii="Arial" w:hAnsi="Arial" w:cs="Arial"/>
          <w:sz w:val="24"/>
          <w:szCs w:val="24"/>
        </w:rPr>
        <w:t>ekotonálních</w:t>
      </w:r>
      <w:proofErr w:type="spellEnd"/>
      <w:r w:rsidRPr="008E2744">
        <w:rPr>
          <w:rFonts w:ascii="Arial" w:hAnsi="Arial" w:cs="Arial"/>
          <w:sz w:val="24"/>
          <w:szCs w:val="24"/>
        </w:rPr>
        <w:t xml:space="preserve">, pro které představují břehy Bystřičky významný migrační koridor, menší druhy ptáků zde mohou také hnízdit. Registrováno zde bylo přes třicet druhů, hnízdit zde však bude jen menší část z nich. Na vodu vázané ptáky reprezentuje konipas horský, skorec vodní a kachna divoká. </w:t>
      </w:r>
      <w:proofErr w:type="gramStart"/>
      <w:r w:rsidRPr="008E2744">
        <w:rPr>
          <w:rFonts w:ascii="Arial" w:hAnsi="Arial" w:cs="Arial"/>
          <w:sz w:val="24"/>
          <w:szCs w:val="24"/>
        </w:rPr>
        <w:t>Ze</w:t>
      </w:r>
      <w:proofErr w:type="gramEnd"/>
      <w:r w:rsidRPr="008E2744">
        <w:rPr>
          <w:rFonts w:ascii="Arial" w:hAnsi="Arial" w:cs="Arial"/>
          <w:sz w:val="24"/>
          <w:szCs w:val="24"/>
        </w:rPr>
        <w:t xml:space="preserve"> zákonem chráněných druhů zde byl pozorován </w:t>
      </w:r>
      <w:r w:rsidRPr="008E2744">
        <w:rPr>
          <w:rFonts w:ascii="Arial" w:hAnsi="Arial" w:cs="Arial"/>
          <w:b/>
          <w:bCs/>
          <w:sz w:val="24"/>
          <w:szCs w:val="24"/>
        </w:rPr>
        <w:t>ledňáček říční</w:t>
      </w:r>
      <w:r w:rsidRPr="008E2744">
        <w:rPr>
          <w:rFonts w:ascii="Arial" w:hAnsi="Arial" w:cs="Arial"/>
          <w:sz w:val="24"/>
          <w:szCs w:val="24"/>
        </w:rPr>
        <w:t xml:space="preserve"> (</w:t>
      </w:r>
      <w:proofErr w:type="spellStart"/>
      <w:r w:rsidRPr="008E2744">
        <w:rPr>
          <w:rFonts w:ascii="Arial" w:hAnsi="Arial" w:cs="Arial"/>
          <w:sz w:val="24"/>
          <w:szCs w:val="24"/>
        </w:rPr>
        <w:t>Alcedo</w:t>
      </w:r>
      <w:proofErr w:type="spellEnd"/>
      <w:r w:rsidRPr="008E2744">
        <w:rPr>
          <w:rFonts w:ascii="Arial" w:hAnsi="Arial" w:cs="Arial"/>
          <w:sz w:val="24"/>
          <w:szCs w:val="24"/>
        </w:rPr>
        <w:t xml:space="preserve"> </w:t>
      </w:r>
      <w:proofErr w:type="spellStart"/>
      <w:r w:rsidRPr="008E2744">
        <w:rPr>
          <w:rFonts w:ascii="Arial" w:hAnsi="Arial" w:cs="Arial"/>
          <w:sz w:val="24"/>
          <w:szCs w:val="24"/>
        </w:rPr>
        <w:t>atthis</w:t>
      </w:r>
      <w:proofErr w:type="spellEnd"/>
      <w:r w:rsidRPr="008E2744">
        <w:rPr>
          <w:rFonts w:ascii="Arial" w:hAnsi="Arial" w:cs="Arial"/>
          <w:sz w:val="24"/>
          <w:szCs w:val="24"/>
        </w:rPr>
        <w:t xml:space="preserve">), avšak pouze na přeletu. Jeho hnízdiště se zřejmě nalézají na přírodně zachovalejších, </w:t>
      </w:r>
      <w:proofErr w:type="spellStart"/>
      <w:r w:rsidRPr="008E2744">
        <w:rPr>
          <w:rFonts w:ascii="Arial" w:hAnsi="Arial" w:cs="Arial"/>
          <w:sz w:val="24"/>
          <w:szCs w:val="24"/>
        </w:rPr>
        <w:t>mimointravilánových</w:t>
      </w:r>
      <w:proofErr w:type="spellEnd"/>
      <w:r w:rsidRPr="008E2744">
        <w:rPr>
          <w:rFonts w:ascii="Arial" w:hAnsi="Arial" w:cs="Arial"/>
          <w:sz w:val="24"/>
          <w:szCs w:val="24"/>
        </w:rPr>
        <w:t xml:space="preserve"> úsecích Bystřičky.</w:t>
      </w:r>
      <w:r w:rsidR="00DA7D1E" w:rsidRPr="008E2744">
        <w:rPr>
          <w:rFonts w:ascii="Arial" w:hAnsi="Arial" w:cs="Arial"/>
          <w:sz w:val="24"/>
          <w:szCs w:val="24"/>
        </w:rPr>
        <w:t xml:space="preserve"> Savci nebyli detailně zkoumáni, jelikož se nepředpokládá výskyt vzácnějších taxonů z této skupiny v intravilánu obce. Za zmínku však určitě stojí výskyt vydry říční (</w:t>
      </w:r>
      <w:proofErr w:type="spellStart"/>
      <w:r w:rsidR="00DA7D1E" w:rsidRPr="008E2744">
        <w:rPr>
          <w:rFonts w:ascii="Arial" w:hAnsi="Arial" w:cs="Arial"/>
          <w:sz w:val="24"/>
          <w:szCs w:val="24"/>
        </w:rPr>
        <w:t>Lutra</w:t>
      </w:r>
      <w:proofErr w:type="spellEnd"/>
      <w:r w:rsidR="00DA7D1E" w:rsidRPr="008E2744">
        <w:rPr>
          <w:rFonts w:ascii="Arial" w:hAnsi="Arial" w:cs="Arial"/>
          <w:sz w:val="24"/>
          <w:szCs w:val="24"/>
        </w:rPr>
        <w:t xml:space="preserve"> </w:t>
      </w:r>
      <w:proofErr w:type="spellStart"/>
      <w:r w:rsidR="00DA7D1E" w:rsidRPr="008E2744">
        <w:rPr>
          <w:rFonts w:ascii="Arial" w:hAnsi="Arial" w:cs="Arial"/>
          <w:sz w:val="24"/>
          <w:szCs w:val="24"/>
        </w:rPr>
        <w:t>lutra</w:t>
      </w:r>
      <w:proofErr w:type="spellEnd"/>
      <w:r w:rsidR="00DA7D1E" w:rsidRPr="008E2744">
        <w:rPr>
          <w:rFonts w:ascii="Arial" w:hAnsi="Arial" w:cs="Arial"/>
          <w:sz w:val="24"/>
          <w:szCs w:val="24"/>
        </w:rPr>
        <w:t xml:space="preserve">). Dle údajů z NDOP jsou pobytové značky vyder (zejména trus) nacházeny zejména v </w:t>
      </w:r>
      <w:proofErr w:type="spellStart"/>
      <w:r w:rsidR="00DA7D1E" w:rsidRPr="008E2744">
        <w:rPr>
          <w:rFonts w:ascii="Arial" w:hAnsi="Arial" w:cs="Arial"/>
          <w:sz w:val="24"/>
          <w:szCs w:val="24"/>
        </w:rPr>
        <w:t>extravilánových</w:t>
      </w:r>
      <w:proofErr w:type="spellEnd"/>
      <w:r w:rsidR="00DA7D1E" w:rsidRPr="008E2744">
        <w:rPr>
          <w:rFonts w:ascii="Arial" w:hAnsi="Arial" w:cs="Arial"/>
          <w:sz w:val="24"/>
          <w:szCs w:val="24"/>
        </w:rPr>
        <w:t xml:space="preserve"> úsecích Bystřičky, a to jak nad Chvalčovem, tak i pod ním (</w:t>
      </w:r>
      <w:proofErr w:type="spellStart"/>
      <w:r w:rsidR="00DA7D1E" w:rsidRPr="008E2744">
        <w:rPr>
          <w:rFonts w:ascii="Arial" w:hAnsi="Arial" w:cs="Arial"/>
          <w:sz w:val="24"/>
          <w:szCs w:val="24"/>
        </w:rPr>
        <w:t>Rychlov</w:t>
      </w:r>
      <w:proofErr w:type="spellEnd"/>
      <w:r w:rsidR="00DA7D1E" w:rsidRPr="008E2744">
        <w:rPr>
          <w:rFonts w:ascii="Arial" w:hAnsi="Arial" w:cs="Arial"/>
          <w:sz w:val="24"/>
          <w:szCs w:val="24"/>
        </w:rPr>
        <w:t xml:space="preserve">, </w:t>
      </w:r>
      <w:proofErr w:type="spellStart"/>
      <w:r w:rsidR="00DA7D1E" w:rsidRPr="008E2744">
        <w:rPr>
          <w:rFonts w:ascii="Arial" w:hAnsi="Arial" w:cs="Arial"/>
          <w:sz w:val="24"/>
          <w:szCs w:val="24"/>
        </w:rPr>
        <w:t>Dřevohosice</w:t>
      </w:r>
      <w:proofErr w:type="spellEnd"/>
      <w:r w:rsidR="00DA7D1E" w:rsidRPr="008E2744">
        <w:rPr>
          <w:rFonts w:ascii="Arial" w:hAnsi="Arial" w:cs="Arial"/>
          <w:sz w:val="24"/>
          <w:szCs w:val="24"/>
        </w:rPr>
        <w:t>). Zájmový úsek toku ve Chvalčově bude zcela jistě sloužit vydrám jako migrační a potravní biotop. Míra rušení je zde však natolik vysoká, že zde vydry nemohou trvale žít, ani zde zakládat své nory.</w:t>
      </w:r>
    </w:p>
    <w:p w14:paraId="58D51583" w14:textId="418807FC" w:rsidR="006B7FC3" w:rsidRPr="008E2744" w:rsidRDefault="006B7FC3"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b/>
          <w:bCs/>
          <w:sz w:val="24"/>
          <w:szCs w:val="24"/>
        </w:rPr>
        <w:t>b.2) Vliv zásahu na přírodu a krajinu</w:t>
      </w:r>
    </w:p>
    <w:p w14:paraId="1AA72863" w14:textId="6D9FBE54" w:rsidR="00C65305" w:rsidRPr="008E2744" w:rsidRDefault="00C65305"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b/>
          <w:bCs/>
          <w:sz w:val="24"/>
          <w:szCs w:val="24"/>
        </w:rPr>
        <w:t>b.2.1) Vlivy působící v průběhu realizace stavby</w:t>
      </w:r>
    </w:p>
    <w:p w14:paraId="290C4A4D" w14:textId="77777777" w:rsidR="003622A8" w:rsidRPr="008E2744" w:rsidRDefault="003622A8" w:rsidP="00C3414B">
      <w:pPr>
        <w:widowControl w:val="0"/>
        <w:numPr>
          <w:ilvl w:val="0"/>
          <w:numId w:val="2"/>
        </w:numPr>
        <w:autoSpaceDE w:val="0"/>
        <w:spacing w:line="360" w:lineRule="auto"/>
        <w:jc w:val="both"/>
        <w:rPr>
          <w:rFonts w:ascii="Arial" w:hAnsi="Arial" w:cs="Arial"/>
          <w:b/>
          <w:bCs/>
          <w:sz w:val="24"/>
          <w:szCs w:val="24"/>
          <w:u w:val="single"/>
        </w:rPr>
      </w:pPr>
      <w:r w:rsidRPr="008E2744">
        <w:rPr>
          <w:rFonts w:ascii="Arial" w:hAnsi="Arial" w:cs="Arial"/>
          <w:b/>
          <w:bCs/>
          <w:sz w:val="24"/>
          <w:szCs w:val="24"/>
          <w:u w:val="single"/>
        </w:rPr>
        <w:t xml:space="preserve">Přímé zásahy do koryta Bystřičky </w:t>
      </w:r>
    </w:p>
    <w:p w14:paraId="6F3EBAA5" w14:textId="77777777" w:rsidR="003622A8" w:rsidRPr="008E2744" w:rsidRDefault="003622A8"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u w:val="single"/>
        </w:rPr>
        <w:t>Popis vlivu:</w:t>
      </w:r>
      <w:r w:rsidRPr="008E2744">
        <w:rPr>
          <w:rFonts w:ascii="Arial" w:hAnsi="Arial" w:cs="Arial"/>
          <w:sz w:val="24"/>
          <w:szCs w:val="24"/>
        </w:rPr>
        <w:t xml:space="preserve"> Plánované opravy koryta toku si vyžádají přímé fyzické zásahy do dna a břehů. Tyto zásahy budou negativně působit na vodní biotu toku. Jedná se zejména o disturbance říčního dna, zvýšený zákal vody a snos dnových splavenin způsobený přesunem materiálu a pohybem techniky v korytě. Tyto vlivy však budou mít dočasný charakter a jejich dopady budou reverzibilní. </w:t>
      </w:r>
    </w:p>
    <w:p w14:paraId="6AE9096D" w14:textId="75B578E5" w:rsidR="006B7FC3" w:rsidRPr="008E2744" w:rsidRDefault="003622A8"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u w:val="single"/>
        </w:rPr>
        <w:t>Vyhodnocení vlivu:</w:t>
      </w:r>
      <w:r w:rsidRPr="008E2744">
        <w:rPr>
          <w:rFonts w:ascii="Arial" w:hAnsi="Arial" w:cs="Arial"/>
          <w:sz w:val="24"/>
          <w:szCs w:val="24"/>
        </w:rPr>
        <w:t xml:space="preserve"> Zásah do říčního dna vždy představuje významný impakt do ekosystému vodního toku. Pracemi v korytě dochází k dočasnému zvýšení obsahu splavenin v toku, jež se projevuje zvýšeným zákalem vody. Kromě přímého ničení vodních živočichů pracující technikou dochází k mechanickému poškozování </w:t>
      </w:r>
      <w:r w:rsidRPr="008E2744">
        <w:rPr>
          <w:rFonts w:ascii="Arial" w:hAnsi="Arial" w:cs="Arial"/>
          <w:sz w:val="24"/>
          <w:szCs w:val="24"/>
        </w:rPr>
        <w:lastRenderedPageBreak/>
        <w:t xml:space="preserve">organismů žijících pod dotčeným úsekem unášenými splaveninami. Bezobratlí živočichové na změněné podmínky reagují zpravidla intenzivním driftem (pasivním </w:t>
      </w:r>
      <w:proofErr w:type="spellStart"/>
      <w:r w:rsidRPr="008E2744">
        <w:rPr>
          <w:rFonts w:ascii="Arial" w:hAnsi="Arial" w:cs="Arial"/>
          <w:sz w:val="24"/>
          <w:szCs w:val="24"/>
        </w:rPr>
        <w:t>poproudovým</w:t>
      </w:r>
      <w:proofErr w:type="spellEnd"/>
      <w:r w:rsidRPr="008E2744">
        <w:rPr>
          <w:rFonts w:ascii="Arial" w:hAnsi="Arial" w:cs="Arial"/>
          <w:sz w:val="24"/>
          <w:szCs w:val="24"/>
        </w:rPr>
        <w:t xml:space="preserve"> transportem), ryby pak aktivním únikem. Po dokončení prací dojde k postupné rekolonizaci dotčeného úseku řeky. Bentické organismy osídlí dotčený úsek driftem z výše položených míst toku a rekompenzačními lety </w:t>
      </w:r>
      <w:proofErr w:type="spellStart"/>
      <w:r w:rsidRPr="008E2744">
        <w:rPr>
          <w:rFonts w:ascii="Arial" w:hAnsi="Arial" w:cs="Arial"/>
          <w:sz w:val="24"/>
          <w:szCs w:val="24"/>
        </w:rPr>
        <w:t>imág</w:t>
      </w:r>
      <w:proofErr w:type="spellEnd"/>
      <w:r w:rsidRPr="008E2744">
        <w:rPr>
          <w:rFonts w:ascii="Arial" w:hAnsi="Arial" w:cs="Arial"/>
          <w:sz w:val="24"/>
          <w:szCs w:val="24"/>
        </w:rPr>
        <w:t xml:space="preserve"> hmyzu. Po vytvoření dostatečné potravní nabídky (</w:t>
      </w:r>
      <w:proofErr w:type="spellStart"/>
      <w:r w:rsidRPr="008E2744">
        <w:rPr>
          <w:rFonts w:ascii="Arial" w:hAnsi="Arial" w:cs="Arial"/>
          <w:sz w:val="24"/>
          <w:szCs w:val="24"/>
        </w:rPr>
        <w:t>zoobentos</w:t>
      </w:r>
      <w:proofErr w:type="spellEnd"/>
      <w:r w:rsidRPr="008E2744">
        <w:rPr>
          <w:rFonts w:ascii="Arial" w:hAnsi="Arial" w:cs="Arial"/>
          <w:sz w:val="24"/>
          <w:szCs w:val="24"/>
        </w:rPr>
        <w:t>) dojde také k znovuobsazení úseku rybami. Zmírnění negativních vlivů spojených se zásahy do koryta lze docílit realizací záchranných transferů vybraných vodních živočichů a vhodným načasováním terénních prací.</w:t>
      </w:r>
    </w:p>
    <w:p w14:paraId="27CDB561" w14:textId="77777777" w:rsidR="00496FFC" w:rsidRPr="008E2744" w:rsidRDefault="00496FFC" w:rsidP="00C3414B">
      <w:pPr>
        <w:widowControl w:val="0"/>
        <w:numPr>
          <w:ilvl w:val="0"/>
          <w:numId w:val="2"/>
        </w:numPr>
        <w:autoSpaceDE w:val="0"/>
        <w:spacing w:line="360" w:lineRule="auto"/>
        <w:jc w:val="both"/>
        <w:rPr>
          <w:rFonts w:ascii="Arial" w:hAnsi="Arial" w:cs="Arial"/>
          <w:b/>
          <w:bCs/>
          <w:sz w:val="24"/>
          <w:szCs w:val="24"/>
          <w:u w:val="single"/>
        </w:rPr>
      </w:pPr>
      <w:r w:rsidRPr="008E2744">
        <w:rPr>
          <w:rFonts w:ascii="Arial" w:hAnsi="Arial" w:cs="Arial"/>
          <w:b/>
          <w:bCs/>
          <w:sz w:val="24"/>
          <w:szCs w:val="24"/>
          <w:u w:val="single"/>
        </w:rPr>
        <w:t xml:space="preserve">Ruchová zátěž území </w:t>
      </w:r>
    </w:p>
    <w:p w14:paraId="2C77805B" w14:textId="77777777" w:rsidR="00496FFC" w:rsidRPr="008E2744" w:rsidRDefault="00496FFC"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u w:val="single"/>
        </w:rPr>
        <w:t>Popis vlivu:</w:t>
      </w:r>
      <w:r w:rsidRPr="008E2744">
        <w:rPr>
          <w:rFonts w:ascii="Arial" w:hAnsi="Arial" w:cs="Arial"/>
          <w:sz w:val="24"/>
          <w:szCs w:val="24"/>
        </w:rPr>
        <w:t xml:space="preserve"> V průběhu provádění oprav koryta bude území ve zvýšené míře zatíženo ruchem, jehož zdrojem bude pracující stavební technika. Ruchová zátěž však bude dočasná a skončí spolu s ukončením stavby. </w:t>
      </w:r>
    </w:p>
    <w:p w14:paraId="4DEBEDE4" w14:textId="5186F478" w:rsidR="00496FFC" w:rsidRPr="008E2744" w:rsidRDefault="00496FFC"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u w:val="single"/>
        </w:rPr>
        <w:t>Vyhodnocení vlivu:</w:t>
      </w:r>
      <w:r w:rsidRPr="008E2744">
        <w:rPr>
          <w:rFonts w:ascii="Arial" w:hAnsi="Arial" w:cs="Arial"/>
          <w:sz w:val="24"/>
          <w:szCs w:val="24"/>
        </w:rPr>
        <w:t xml:space="preserve"> S ohledem na </w:t>
      </w:r>
      <w:proofErr w:type="spellStart"/>
      <w:r w:rsidRPr="008E2744">
        <w:rPr>
          <w:rFonts w:ascii="Arial" w:hAnsi="Arial" w:cs="Arial"/>
          <w:sz w:val="24"/>
          <w:szCs w:val="24"/>
        </w:rPr>
        <w:t>intravilánové</w:t>
      </w:r>
      <w:proofErr w:type="spellEnd"/>
      <w:r w:rsidRPr="008E2744">
        <w:rPr>
          <w:rFonts w:ascii="Arial" w:hAnsi="Arial" w:cs="Arial"/>
          <w:sz w:val="24"/>
          <w:szCs w:val="24"/>
        </w:rPr>
        <w:t xml:space="preserve"> umístění zájmové lokality je již dnes okolí toku zatíženo ruchem v podobě dopravy, pohybu lidí a domácích zvířat. Práce technicky však přinese do území vyšší ruchovou zátěž. Lokalita dnes není osídlena živočichy s vysokou citlivostí na ruch, a proto bude ruchová zátěž představovat větší problém pro místní obyvatele než pro faunu vázanou na tok.</w:t>
      </w:r>
    </w:p>
    <w:p w14:paraId="26E7653B" w14:textId="77777777" w:rsidR="00496FFC" w:rsidRPr="008E2744" w:rsidRDefault="00496FFC" w:rsidP="00C3414B">
      <w:pPr>
        <w:widowControl w:val="0"/>
        <w:numPr>
          <w:ilvl w:val="0"/>
          <w:numId w:val="2"/>
        </w:numPr>
        <w:autoSpaceDE w:val="0"/>
        <w:spacing w:line="360" w:lineRule="auto"/>
        <w:jc w:val="both"/>
        <w:rPr>
          <w:rFonts w:ascii="Arial" w:hAnsi="Arial" w:cs="Arial"/>
          <w:b/>
          <w:bCs/>
          <w:sz w:val="24"/>
          <w:szCs w:val="24"/>
          <w:u w:val="single"/>
        </w:rPr>
      </w:pPr>
      <w:r w:rsidRPr="008E2744">
        <w:rPr>
          <w:rFonts w:ascii="Arial" w:hAnsi="Arial" w:cs="Arial"/>
          <w:b/>
          <w:bCs/>
          <w:sz w:val="24"/>
          <w:szCs w:val="24"/>
          <w:u w:val="single"/>
        </w:rPr>
        <w:t xml:space="preserve">Kácení dřevin </w:t>
      </w:r>
    </w:p>
    <w:p w14:paraId="2C504C62" w14:textId="77777777" w:rsidR="00496FFC" w:rsidRPr="008E2744" w:rsidRDefault="00496FFC"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u w:val="single"/>
        </w:rPr>
        <w:t>Popis vlivu:</w:t>
      </w:r>
      <w:r w:rsidRPr="008E2744">
        <w:rPr>
          <w:rFonts w:ascii="Arial" w:hAnsi="Arial" w:cs="Arial"/>
          <w:sz w:val="24"/>
          <w:szCs w:val="24"/>
        </w:rPr>
        <w:t xml:space="preserve"> V rámci stavby budou odstraněny větve stromů, stromové porosty a náletové křoviny (včetně kořenového systému) zasahující do průtočného profilu a bránící řádnému provedení díla. Dále budou odstraněny veškeré stromové a keřové porosty prorůstající plochami břehového opevnění. Odstraňovat se budou stromové a keřové ze svahu na úroveň 2/3 z celkové délky svahu koryta ode dna v místě kácení. Stromové porosty v horní 1/3 zůstanou zachovány. Pařezy po očištění od zeminy, křoviny a větve stromů budou </w:t>
      </w:r>
      <w:proofErr w:type="spellStart"/>
      <w:r w:rsidRPr="008E2744">
        <w:rPr>
          <w:rFonts w:ascii="Arial" w:hAnsi="Arial" w:cs="Arial"/>
          <w:sz w:val="24"/>
          <w:szCs w:val="24"/>
        </w:rPr>
        <w:t>štěpkovány</w:t>
      </w:r>
      <w:proofErr w:type="spellEnd"/>
      <w:r w:rsidRPr="008E2744">
        <w:rPr>
          <w:rFonts w:ascii="Arial" w:hAnsi="Arial" w:cs="Arial"/>
          <w:sz w:val="24"/>
          <w:szCs w:val="24"/>
        </w:rPr>
        <w:t xml:space="preserve">. Kmeny budou odvezeny na mezideponii určenou investorem k dalšímu využití. Káceno bude 3 ks dřevin ve druhu olše a 2 ks dřevin ve druhu javor na pozemku </w:t>
      </w:r>
      <w:proofErr w:type="spellStart"/>
      <w:r w:rsidRPr="008E2744">
        <w:rPr>
          <w:rFonts w:ascii="Arial" w:hAnsi="Arial" w:cs="Arial"/>
          <w:sz w:val="24"/>
          <w:szCs w:val="24"/>
        </w:rPr>
        <w:t>p.č</w:t>
      </w:r>
      <w:proofErr w:type="spellEnd"/>
      <w:r w:rsidRPr="008E2744">
        <w:rPr>
          <w:rFonts w:ascii="Arial" w:hAnsi="Arial" w:cs="Arial"/>
          <w:sz w:val="24"/>
          <w:szCs w:val="24"/>
        </w:rPr>
        <w:t xml:space="preserve">. 2892/3, 2 ks dřevin ve druhu olše a 6 ks dřevin ve druhu javor na pozemku </w:t>
      </w:r>
      <w:proofErr w:type="spellStart"/>
      <w:r w:rsidRPr="008E2744">
        <w:rPr>
          <w:rFonts w:ascii="Arial" w:hAnsi="Arial" w:cs="Arial"/>
          <w:sz w:val="24"/>
          <w:szCs w:val="24"/>
        </w:rPr>
        <w:t>p.č</w:t>
      </w:r>
      <w:proofErr w:type="spellEnd"/>
      <w:r w:rsidRPr="008E2744">
        <w:rPr>
          <w:rFonts w:ascii="Arial" w:hAnsi="Arial" w:cs="Arial"/>
          <w:sz w:val="24"/>
          <w:szCs w:val="24"/>
        </w:rPr>
        <w:t xml:space="preserve">. 2892/26 a 3 ks dřevin ve druhu vrba na pozemku </w:t>
      </w:r>
      <w:proofErr w:type="spellStart"/>
      <w:r w:rsidRPr="008E2744">
        <w:rPr>
          <w:rFonts w:ascii="Arial" w:hAnsi="Arial" w:cs="Arial"/>
          <w:sz w:val="24"/>
          <w:szCs w:val="24"/>
        </w:rPr>
        <w:t>p.č</w:t>
      </w:r>
      <w:proofErr w:type="spellEnd"/>
      <w:r w:rsidRPr="008E2744">
        <w:rPr>
          <w:rFonts w:ascii="Arial" w:hAnsi="Arial" w:cs="Arial"/>
          <w:sz w:val="24"/>
          <w:szCs w:val="24"/>
        </w:rPr>
        <w:t xml:space="preserve">. 2892/14 (vše v </w:t>
      </w:r>
      <w:proofErr w:type="spellStart"/>
      <w:r w:rsidRPr="008E2744">
        <w:rPr>
          <w:rFonts w:ascii="Arial" w:hAnsi="Arial" w:cs="Arial"/>
          <w:sz w:val="24"/>
          <w:szCs w:val="24"/>
        </w:rPr>
        <w:t>k.ú</w:t>
      </w:r>
      <w:proofErr w:type="spellEnd"/>
      <w:r w:rsidRPr="008E2744">
        <w:rPr>
          <w:rFonts w:ascii="Arial" w:hAnsi="Arial" w:cs="Arial"/>
          <w:sz w:val="24"/>
          <w:szCs w:val="24"/>
        </w:rPr>
        <w:t xml:space="preserve">. Bystřice pod Hostýnem). Dále budou vykáceny tři stromy na par. č. 648/1 v </w:t>
      </w:r>
      <w:proofErr w:type="spellStart"/>
      <w:r w:rsidRPr="008E2744">
        <w:rPr>
          <w:rFonts w:ascii="Arial" w:hAnsi="Arial" w:cs="Arial"/>
          <w:sz w:val="24"/>
          <w:szCs w:val="24"/>
        </w:rPr>
        <w:t>k.ú</w:t>
      </w:r>
      <w:proofErr w:type="spellEnd"/>
      <w:r w:rsidRPr="008E2744">
        <w:rPr>
          <w:rFonts w:ascii="Arial" w:hAnsi="Arial" w:cs="Arial"/>
          <w:sz w:val="24"/>
          <w:szCs w:val="24"/>
        </w:rPr>
        <w:t xml:space="preserve">. Chvalčov, na par. č. 1185, 1166/1 pouze porosty keřů. Celkem se tedy jedná o 19 ks vzrostlých stromů s obvodem kmene nad 80 cm. Dále bude vykáceno 304 ks stromů s obvodem kmene do 80 cm a 2363 m2 keřů. Jedná se o vrby, olše, </w:t>
      </w:r>
      <w:r w:rsidRPr="008E2744">
        <w:rPr>
          <w:rFonts w:ascii="Arial" w:hAnsi="Arial" w:cs="Arial"/>
          <w:sz w:val="24"/>
          <w:szCs w:val="24"/>
        </w:rPr>
        <w:lastRenderedPageBreak/>
        <w:t xml:space="preserve">topoly a javory. </w:t>
      </w:r>
    </w:p>
    <w:p w14:paraId="415D819A" w14:textId="24DAB208" w:rsidR="00496FFC" w:rsidRPr="008E2744" w:rsidRDefault="00496FFC" w:rsidP="00C3414B">
      <w:pPr>
        <w:widowControl w:val="0"/>
        <w:numPr>
          <w:ilvl w:val="0"/>
          <w:numId w:val="2"/>
        </w:numPr>
        <w:autoSpaceDE w:val="0"/>
        <w:spacing w:line="360" w:lineRule="auto"/>
        <w:jc w:val="both"/>
        <w:rPr>
          <w:rFonts w:ascii="Arial" w:hAnsi="Arial" w:cs="Arial"/>
          <w:b/>
          <w:bCs/>
          <w:sz w:val="24"/>
          <w:szCs w:val="24"/>
        </w:rPr>
      </w:pPr>
      <w:r w:rsidRPr="008E2744">
        <w:rPr>
          <w:rFonts w:ascii="Arial" w:hAnsi="Arial" w:cs="Arial"/>
          <w:sz w:val="24"/>
          <w:szCs w:val="24"/>
          <w:u w:val="single"/>
        </w:rPr>
        <w:t>Vyhodnocení vlivu:</w:t>
      </w:r>
      <w:r w:rsidRPr="008E2744">
        <w:rPr>
          <w:rFonts w:ascii="Arial" w:hAnsi="Arial" w:cs="Arial"/>
          <w:sz w:val="24"/>
          <w:szCs w:val="24"/>
        </w:rPr>
        <w:t xml:space="preserve"> Břehové porosty jsou důležitou součástí ekosystému vodního toku. Zvyšují úkrytový potenciál v toku (kořenové pletence), stíní vodní hladinu (zabraňují přehřívání vody) a nabízí životní prostor řadě organismů (např. hnízdění ptáků). V </w:t>
      </w:r>
      <w:proofErr w:type="spellStart"/>
      <w:r w:rsidRPr="008E2744">
        <w:rPr>
          <w:rFonts w:ascii="Arial" w:hAnsi="Arial" w:cs="Arial"/>
          <w:sz w:val="24"/>
          <w:szCs w:val="24"/>
        </w:rPr>
        <w:t>intravilánovém</w:t>
      </w:r>
      <w:proofErr w:type="spellEnd"/>
      <w:r w:rsidRPr="008E2744">
        <w:rPr>
          <w:rFonts w:ascii="Arial" w:hAnsi="Arial" w:cs="Arial"/>
          <w:sz w:val="24"/>
          <w:szCs w:val="24"/>
        </w:rPr>
        <w:t xml:space="preserve"> úseku toku však mohou dřeviny zasahující do průtočného profilu významně zhoršit odtokové poměry v době záplav. Tyto dřeviny také brání opravám břehového opevnění.</w:t>
      </w:r>
    </w:p>
    <w:p w14:paraId="6AC5CE4B" w14:textId="3C2BA2E8" w:rsidR="00C65305" w:rsidRPr="008E2744" w:rsidRDefault="00C65305" w:rsidP="00C65305">
      <w:pPr>
        <w:widowControl w:val="0"/>
        <w:autoSpaceDE w:val="0"/>
        <w:spacing w:line="360" w:lineRule="auto"/>
        <w:jc w:val="both"/>
        <w:rPr>
          <w:rFonts w:ascii="Arial" w:hAnsi="Arial" w:cs="Arial"/>
          <w:b/>
          <w:bCs/>
          <w:sz w:val="24"/>
          <w:szCs w:val="24"/>
        </w:rPr>
      </w:pPr>
      <w:r w:rsidRPr="008E2744">
        <w:rPr>
          <w:rFonts w:ascii="Arial" w:hAnsi="Arial" w:cs="Arial"/>
          <w:b/>
          <w:bCs/>
          <w:sz w:val="24"/>
          <w:szCs w:val="24"/>
        </w:rPr>
        <w:t>b.2.2) Vlivy působící po ukončení stavby</w:t>
      </w:r>
    </w:p>
    <w:p w14:paraId="739873C8" w14:textId="77777777" w:rsidR="00C65305" w:rsidRPr="008E2744" w:rsidRDefault="00C65305" w:rsidP="00C65305">
      <w:pPr>
        <w:widowControl w:val="0"/>
        <w:autoSpaceDE w:val="0"/>
        <w:spacing w:line="360" w:lineRule="auto"/>
        <w:jc w:val="both"/>
        <w:rPr>
          <w:rFonts w:ascii="Arial" w:hAnsi="Arial" w:cs="Arial"/>
          <w:b/>
          <w:bCs/>
          <w:sz w:val="24"/>
          <w:szCs w:val="24"/>
          <w:u w:val="single"/>
        </w:rPr>
      </w:pPr>
      <w:r w:rsidRPr="008E2744">
        <w:rPr>
          <w:rFonts w:ascii="Arial" w:hAnsi="Arial" w:cs="Arial"/>
          <w:b/>
          <w:bCs/>
          <w:sz w:val="24"/>
          <w:szCs w:val="24"/>
          <w:u w:val="single"/>
        </w:rPr>
        <w:t xml:space="preserve">Změna </w:t>
      </w:r>
      <w:proofErr w:type="spellStart"/>
      <w:r w:rsidRPr="008E2744">
        <w:rPr>
          <w:rFonts w:ascii="Arial" w:hAnsi="Arial" w:cs="Arial"/>
          <w:b/>
          <w:bCs/>
          <w:sz w:val="24"/>
          <w:szCs w:val="24"/>
          <w:u w:val="single"/>
        </w:rPr>
        <w:t>hydromorfologických</w:t>
      </w:r>
      <w:proofErr w:type="spellEnd"/>
      <w:r w:rsidRPr="008E2744">
        <w:rPr>
          <w:rFonts w:ascii="Arial" w:hAnsi="Arial" w:cs="Arial"/>
          <w:b/>
          <w:bCs/>
          <w:sz w:val="24"/>
          <w:szCs w:val="24"/>
          <w:u w:val="single"/>
        </w:rPr>
        <w:t xml:space="preserve"> parametrů koryta Bystřičky </w:t>
      </w:r>
    </w:p>
    <w:p w14:paraId="7652F6C1" w14:textId="77777777" w:rsidR="00C65305" w:rsidRPr="008E2744" w:rsidRDefault="00C65305" w:rsidP="00C65305">
      <w:pPr>
        <w:widowControl w:val="0"/>
        <w:autoSpaceDE w:val="0"/>
        <w:spacing w:line="360" w:lineRule="auto"/>
        <w:jc w:val="both"/>
        <w:rPr>
          <w:rFonts w:ascii="Arial" w:hAnsi="Arial" w:cs="Arial"/>
          <w:sz w:val="24"/>
          <w:szCs w:val="24"/>
        </w:rPr>
      </w:pPr>
      <w:r w:rsidRPr="008E2744">
        <w:rPr>
          <w:rFonts w:ascii="Arial" w:hAnsi="Arial" w:cs="Arial"/>
          <w:sz w:val="24"/>
          <w:szCs w:val="24"/>
          <w:u w:val="single"/>
        </w:rPr>
        <w:t>Popis vlivu:</w:t>
      </w:r>
      <w:r w:rsidRPr="008E2744">
        <w:rPr>
          <w:rFonts w:ascii="Arial" w:hAnsi="Arial" w:cs="Arial"/>
          <w:sz w:val="24"/>
          <w:szCs w:val="24"/>
        </w:rPr>
        <w:t xml:space="preserve"> Valná většina koryt v intravilánech měst a obcí je zkapacitněna rozšířením a zahloubením pro zajištění dostatečné průtočné kapacity (bezpečné převedení velkých vod). Vzniká tím však zpravidla morfologicky a hydrologicky nepřirozené koryto, které kapacitně neodpovídá množství protékané vody za běžných průtoků. Důsledkem zkapacitnění koryt v jednoduchém korytě je jeho malá členitost, nedostatek či úplná absence úkrytů a nízký sloupec protékající vody. V mělké vodě kapacitního koryta dochází ke zhoršení samočistící schopnosti toku, přehřívání vody a úbytku kyslíku v teplé části roku. V toku také chybí úkryty pro vodní živočichy. Tento stav se velmi negativně projevuje na vodní fauně. Ta je pak zpravidla tvořena úzkým druhovým spektrem nejběžnějších druhů. V tocích s nízkým vodním sloupcem často chybí větší jedinci ryb. Daný úsek toku je pak degradován také z rybářského pohledu. Stavební opravy koryta budou spočívat v odstranění nánosů, rekonstrukci spádových objektů a nepružného břehového opevnění. Tím bude do značné míry obnoven biologicky nepřirozený stav. </w:t>
      </w:r>
    </w:p>
    <w:p w14:paraId="7115653C" w14:textId="3D0390F2" w:rsidR="00C65305" w:rsidRPr="008E2744" w:rsidRDefault="00C65305" w:rsidP="00C65305">
      <w:pPr>
        <w:widowControl w:val="0"/>
        <w:autoSpaceDE w:val="0"/>
        <w:spacing w:line="360" w:lineRule="auto"/>
        <w:jc w:val="both"/>
        <w:rPr>
          <w:rFonts w:ascii="Arial" w:hAnsi="Arial" w:cs="Arial"/>
          <w:b/>
          <w:bCs/>
          <w:sz w:val="24"/>
          <w:szCs w:val="24"/>
        </w:rPr>
      </w:pPr>
      <w:r w:rsidRPr="008E2744">
        <w:rPr>
          <w:rFonts w:ascii="Arial" w:hAnsi="Arial" w:cs="Arial"/>
          <w:sz w:val="24"/>
          <w:szCs w:val="24"/>
          <w:u w:val="single"/>
        </w:rPr>
        <w:t>Vyhodnocení vlivu:</w:t>
      </w:r>
      <w:r w:rsidRPr="008E2744">
        <w:rPr>
          <w:rFonts w:ascii="Arial" w:hAnsi="Arial" w:cs="Arial"/>
          <w:sz w:val="24"/>
          <w:szCs w:val="24"/>
        </w:rPr>
        <w:t xml:space="preserve"> U vodních toků protékajících lidskými sídly (intravilány) je nepochybnou prioritou ochrana majetku a zdraví lidí před účinky velkých vod. V zastavěných částech obcí je nutné udržovat kapacitní a stabilní koryta s bezproblémovým průběhem odtoku zvýšených průtoků. Na druhou stranu i v obcích zůstávají vodní toky a jejich ekologicky navazující okolí (břehy, nivy) také přírodním biotopem, stanovištěm fauny a flóry, biologickým koridorem a významným krajinným prvkem (VKP). Proto by mělo být vždy snahou správce toku skloubit protipovodňovou ochranu s biologickou a krajinotvornou funkcí vodních toků. </w:t>
      </w:r>
    </w:p>
    <w:p w14:paraId="77CC4DE7" w14:textId="77777777" w:rsidR="00C852C2" w:rsidRPr="008E2744" w:rsidRDefault="00C852C2" w:rsidP="00C65305">
      <w:pPr>
        <w:widowControl w:val="0"/>
        <w:autoSpaceDE w:val="0"/>
        <w:spacing w:line="360" w:lineRule="auto"/>
        <w:jc w:val="both"/>
        <w:rPr>
          <w:rFonts w:ascii="Arial" w:hAnsi="Arial" w:cs="Arial"/>
          <w:b/>
          <w:bCs/>
          <w:sz w:val="24"/>
          <w:szCs w:val="24"/>
          <w:u w:val="single"/>
        </w:rPr>
      </w:pPr>
      <w:r w:rsidRPr="008E2744">
        <w:rPr>
          <w:rFonts w:ascii="Arial" w:hAnsi="Arial" w:cs="Arial"/>
          <w:b/>
          <w:bCs/>
          <w:sz w:val="24"/>
          <w:szCs w:val="24"/>
          <w:u w:val="single"/>
        </w:rPr>
        <w:t xml:space="preserve">Šíření invazních druhů rostlin na březích Bystřičky </w:t>
      </w:r>
    </w:p>
    <w:p w14:paraId="624766B3" w14:textId="77777777" w:rsidR="00C852C2" w:rsidRPr="008E2744" w:rsidRDefault="00C852C2" w:rsidP="00C65305">
      <w:pPr>
        <w:widowControl w:val="0"/>
        <w:autoSpaceDE w:val="0"/>
        <w:spacing w:line="360" w:lineRule="auto"/>
        <w:jc w:val="both"/>
        <w:rPr>
          <w:rFonts w:ascii="Arial" w:hAnsi="Arial" w:cs="Arial"/>
          <w:sz w:val="24"/>
          <w:szCs w:val="24"/>
        </w:rPr>
      </w:pPr>
      <w:r w:rsidRPr="008E2744">
        <w:rPr>
          <w:rFonts w:ascii="Arial" w:hAnsi="Arial" w:cs="Arial"/>
          <w:sz w:val="24"/>
          <w:szCs w:val="24"/>
          <w:u w:val="single"/>
        </w:rPr>
        <w:t>Popis vlivu:</w:t>
      </w:r>
      <w:r w:rsidRPr="008E2744">
        <w:rPr>
          <w:rFonts w:ascii="Arial" w:hAnsi="Arial" w:cs="Arial"/>
          <w:sz w:val="24"/>
          <w:szCs w:val="24"/>
        </w:rPr>
        <w:t xml:space="preserve"> V zájmovém území byl zjištěn lokální výskyt invazních křídlatek </w:t>
      </w:r>
      <w:r w:rsidRPr="008E2744">
        <w:rPr>
          <w:rFonts w:ascii="Arial" w:hAnsi="Arial" w:cs="Arial"/>
          <w:sz w:val="24"/>
          <w:szCs w:val="24"/>
        </w:rPr>
        <w:lastRenderedPageBreak/>
        <w:t>(</w:t>
      </w:r>
      <w:proofErr w:type="spellStart"/>
      <w:r w:rsidRPr="008E2744">
        <w:rPr>
          <w:rFonts w:ascii="Arial" w:hAnsi="Arial" w:cs="Arial"/>
          <w:sz w:val="24"/>
          <w:szCs w:val="24"/>
        </w:rPr>
        <w:t>Reynoutria</w:t>
      </w:r>
      <w:proofErr w:type="spellEnd"/>
      <w:r w:rsidRPr="008E2744">
        <w:rPr>
          <w:rFonts w:ascii="Arial" w:hAnsi="Arial" w:cs="Arial"/>
          <w:sz w:val="24"/>
          <w:szCs w:val="24"/>
        </w:rPr>
        <w:t xml:space="preserve"> </w:t>
      </w:r>
      <w:proofErr w:type="spellStart"/>
      <w:r w:rsidRPr="008E2744">
        <w:rPr>
          <w:rFonts w:ascii="Arial" w:hAnsi="Arial" w:cs="Arial"/>
          <w:sz w:val="24"/>
          <w:szCs w:val="24"/>
        </w:rPr>
        <w:t>sp</w:t>
      </w:r>
      <w:proofErr w:type="spellEnd"/>
      <w:r w:rsidRPr="008E2744">
        <w:rPr>
          <w:rFonts w:ascii="Arial" w:hAnsi="Arial" w:cs="Arial"/>
          <w:sz w:val="24"/>
          <w:szCs w:val="24"/>
        </w:rPr>
        <w:t xml:space="preserve">.), které konkurenčně vytlačují původní vegetací břehů. </w:t>
      </w:r>
    </w:p>
    <w:p w14:paraId="262F83EB" w14:textId="73D58B21" w:rsidR="00C65305" w:rsidRPr="008E2744" w:rsidRDefault="00C852C2" w:rsidP="00C65305">
      <w:pPr>
        <w:widowControl w:val="0"/>
        <w:autoSpaceDE w:val="0"/>
        <w:spacing w:line="360" w:lineRule="auto"/>
        <w:jc w:val="both"/>
        <w:rPr>
          <w:rFonts w:ascii="Arial" w:hAnsi="Arial" w:cs="Arial"/>
          <w:b/>
          <w:bCs/>
          <w:sz w:val="24"/>
          <w:szCs w:val="24"/>
        </w:rPr>
      </w:pPr>
      <w:r w:rsidRPr="008E2744">
        <w:rPr>
          <w:rFonts w:ascii="Arial" w:hAnsi="Arial" w:cs="Arial"/>
          <w:sz w:val="24"/>
          <w:szCs w:val="24"/>
          <w:u w:val="single"/>
        </w:rPr>
        <w:t>Vyhodnocení vlivu:</w:t>
      </w:r>
      <w:r w:rsidRPr="008E2744">
        <w:rPr>
          <w:rFonts w:ascii="Arial" w:hAnsi="Arial" w:cs="Arial"/>
          <w:sz w:val="24"/>
          <w:szCs w:val="24"/>
        </w:rPr>
        <w:t xml:space="preserve"> Fyzické zásahy do břehů Bystřičky spojené s kácením dřevin, opravou opevnění a obnažením půdního povrchu mohou akcelerovat šíření křídlatek, které tak vytlačí původní vegetaci břehů a mohou se tak stát zdrojem šíření také pro navazující úseky Bystřičky pod Chvalčovem.</w:t>
      </w:r>
    </w:p>
    <w:p w14:paraId="67C8ABCC" w14:textId="3E65DF63" w:rsidR="00C65305" w:rsidRPr="008E2744" w:rsidRDefault="00901DB5" w:rsidP="00C65305">
      <w:pPr>
        <w:widowControl w:val="0"/>
        <w:autoSpaceDE w:val="0"/>
        <w:spacing w:line="360" w:lineRule="auto"/>
        <w:jc w:val="both"/>
        <w:rPr>
          <w:rFonts w:ascii="Arial" w:hAnsi="Arial" w:cs="Arial"/>
          <w:b/>
          <w:bCs/>
          <w:sz w:val="24"/>
          <w:szCs w:val="24"/>
        </w:rPr>
      </w:pPr>
      <w:r w:rsidRPr="008E2744">
        <w:rPr>
          <w:rFonts w:ascii="Arial" w:hAnsi="Arial" w:cs="Arial"/>
          <w:b/>
          <w:bCs/>
          <w:sz w:val="24"/>
          <w:szCs w:val="24"/>
        </w:rPr>
        <w:t>b.2.3) Návrh opatření k vyloučení nebo zmírnění negativních vlivů zásahu</w:t>
      </w:r>
    </w:p>
    <w:p w14:paraId="41B8A5D9" w14:textId="3CD9EE1E" w:rsidR="00901DB5" w:rsidRPr="008E2744" w:rsidRDefault="00516265" w:rsidP="00C65305">
      <w:pPr>
        <w:widowControl w:val="0"/>
        <w:autoSpaceDE w:val="0"/>
        <w:spacing w:line="360" w:lineRule="auto"/>
        <w:jc w:val="both"/>
        <w:rPr>
          <w:rFonts w:ascii="Arial" w:hAnsi="Arial" w:cs="Arial"/>
          <w:b/>
          <w:bCs/>
          <w:sz w:val="24"/>
          <w:szCs w:val="24"/>
          <w:u w:val="single"/>
        </w:rPr>
      </w:pPr>
      <w:r w:rsidRPr="008E2744">
        <w:rPr>
          <w:rFonts w:ascii="Arial" w:hAnsi="Arial" w:cs="Arial"/>
          <w:b/>
          <w:bCs/>
          <w:sz w:val="24"/>
          <w:szCs w:val="24"/>
          <w:u w:val="single"/>
        </w:rPr>
        <w:t xml:space="preserve">Realizační fáze </w:t>
      </w:r>
    </w:p>
    <w:p w14:paraId="1F1402A6" w14:textId="77777777" w:rsidR="00E561E1" w:rsidRPr="008E2744" w:rsidRDefault="00E561E1" w:rsidP="00E561E1">
      <w:pPr>
        <w:widowControl w:val="0"/>
        <w:autoSpaceDE w:val="0"/>
        <w:spacing w:line="360" w:lineRule="auto"/>
        <w:jc w:val="both"/>
        <w:rPr>
          <w:rFonts w:ascii="Arial" w:hAnsi="Arial" w:cs="Arial"/>
          <w:sz w:val="24"/>
          <w:szCs w:val="24"/>
          <w:u w:val="single"/>
        </w:rPr>
      </w:pPr>
      <w:r w:rsidRPr="008E2744">
        <w:rPr>
          <w:rFonts w:ascii="Arial" w:hAnsi="Arial" w:cs="Arial"/>
          <w:sz w:val="24"/>
          <w:szCs w:val="24"/>
        </w:rPr>
        <w:t>Pro fázi realizace stavby bude stanovena odborně způsobilá osoba (biologický dozor). Tato osoba bude po celou dobu výstavby dohlížet na ochranu zájmů ochrany přírody dle zákona č. 114/1992 Sb., v platném znění, případně bude kontrolovat dodržování podmínek vydaných rozhodnutí v oblasti ochrany přírody a řešit nastalé problémy. Osoba biologického dozoru bude také realizovat nebo dozorovat průběh záchranných transferů živočichů.</w:t>
      </w:r>
    </w:p>
    <w:p w14:paraId="5DB651FA" w14:textId="77777777" w:rsidR="00E561E1" w:rsidRPr="008E2744" w:rsidRDefault="00E561E1" w:rsidP="00E561E1">
      <w:pPr>
        <w:widowControl w:val="0"/>
        <w:autoSpaceDE w:val="0"/>
        <w:spacing w:line="360" w:lineRule="auto"/>
        <w:jc w:val="both"/>
        <w:rPr>
          <w:rFonts w:ascii="Arial" w:hAnsi="Arial" w:cs="Arial"/>
          <w:sz w:val="24"/>
          <w:szCs w:val="24"/>
        </w:rPr>
      </w:pPr>
      <w:r w:rsidRPr="008E2744">
        <w:rPr>
          <w:rFonts w:ascii="Arial" w:hAnsi="Arial" w:cs="Arial"/>
          <w:sz w:val="24"/>
          <w:szCs w:val="24"/>
        </w:rPr>
        <w:t xml:space="preserve">Nánosy určené k odtěžení nebudou těženy beze zbytku, ale pouze na úroveň stávající paty (běžné hladiny vody v korytě). Jedině tak lze zachovat stávající členitost koryta (která je již dnes silně potlačena) a zároveň se zabrání vzniku příliš mělkých úseků s vodou náchylnou k přehřívání. V korytě je potřeba podpořit vznik úkrytů pro rybí obsádku, zejména větší jedince pstruha. To bude realizováno osazením solitérních kamenů nebo skupiny kamenů do dna koryta toku. Umístění kamenů v toku bude realizováno ve spolupráci s odborně způsobilou osobou (biologickým dozorem). Přímé zásahy do vodní části koryta Bystřičky budou vyloučeny v době rozmnožování a vývoje raných stadií vranek, tedy v období od 15. 3. do 15. 6. každého roku. </w:t>
      </w:r>
    </w:p>
    <w:p w14:paraId="5E588CB2" w14:textId="529FDE90" w:rsidR="00516265" w:rsidRPr="008E2744" w:rsidRDefault="00516265" w:rsidP="00C65305">
      <w:pPr>
        <w:widowControl w:val="0"/>
        <w:autoSpaceDE w:val="0"/>
        <w:spacing w:line="360" w:lineRule="auto"/>
        <w:jc w:val="both"/>
        <w:rPr>
          <w:rFonts w:ascii="Arial" w:hAnsi="Arial" w:cs="Arial"/>
          <w:sz w:val="24"/>
          <w:szCs w:val="24"/>
        </w:rPr>
      </w:pPr>
      <w:r w:rsidRPr="008E2744">
        <w:rPr>
          <w:rFonts w:ascii="Arial" w:hAnsi="Arial" w:cs="Arial"/>
          <w:sz w:val="24"/>
          <w:szCs w:val="24"/>
        </w:rPr>
        <w:t xml:space="preserve">Kácení všech dřevin v území je třeba s ohledem na ochranu hnízdícího ptactva realizovat v </w:t>
      </w:r>
      <w:proofErr w:type="spellStart"/>
      <w:r w:rsidRPr="008E2744">
        <w:rPr>
          <w:rFonts w:ascii="Arial" w:hAnsi="Arial" w:cs="Arial"/>
          <w:sz w:val="24"/>
          <w:szCs w:val="24"/>
        </w:rPr>
        <w:t>mimohnízdním</w:t>
      </w:r>
      <w:proofErr w:type="spellEnd"/>
      <w:r w:rsidRPr="008E2744">
        <w:rPr>
          <w:rFonts w:ascii="Arial" w:hAnsi="Arial" w:cs="Arial"/>
          <w:sz w:val="24"/>
          <w:szCs w:val="24"/>
        </w:rPr>
        <w:t xml:space="preserve">, ideálně pak v </w:t>
      </w:r>
      <w:proofErr w:type="spellStart"/>
      <w:r w:rsidRPr="008E2744">
        <w:rPr>
          <w:rFonts w:ascii="Arial" w:hAnsi="Arial" w:cs="Arial"/>
          <w:sz w:val="24"/>
          <w:szCs w:val="24"/>
        </w:rPr>
        <w:t>mimovegetačním</w:t>
      </w:r>
      <w:proofErr w:type="spellEnd"/>
      <w:r w:rsidRPr="008E2744">
        <w:rPr>
          <w:rFonts w:ascii="Arial" w:hAnsi="Arial" w:cs="Arial"/>
          <w:sz w:val="24"/>
          <w:szCs w:val="24"/>
        </w:rPr>
        <w:t xml:space="preserve"> období, které je časově vymezeno od počátku listopadu do konce února. Všechny dřeviny rostoucí v horní třetině břehů koryta budou ponechány na svém místě. Před realizací zásahů do vodní části koryta Bystřičky bude třeba zajistit záchranný odlov a transfer raků a ryb. Odlovy a transfery se budou provádět </w:t>
      </w:r>
      <w:proofErr w:type="spellStart"/>
      <w:r w:rsidRPr="008E2744">
        <w:rPr>
          <w:rFonts w:ascii="Arial" w:hAnsi="Arial" w:cs="Arial"/>
          <w:sz w:val="24"/>
          <w:szCs w:val="24"/>
        </w:rPr>
        <w:t>provádět</w:t>
      </w:r>
      <w:proofErr w:type="spellEnd"/>
      <w:r w:rsidRPr="008E2744">
        <w:rPr>
          <w:rFonts w:ascii="Arial" w:hAnsi="Arial" w:cs="Arial"/>
          <w:sz w:val="24"/>
          <w:szCs w:val="24"/>
        </w:rPr>
        <w:t xml:space="preserve"> podle následujících podmínek: </w:t>
      </w:r>
    </w:p>
    <w:p w14:paraId="258C9ABD" w14:textId="77777777" w:rsidR="00516265" w:rsidRPr="008E2744" w:rsidRDefault="00516265" w:rsidP="00C65305">
      <w:pPr>
        <w:widowControl w:val="0"/>
        <w:autoSpaceDE w:val="0"/>
        <w:spacing w:line="360" w:lineRule="auto"/>
        <w:jc w:val="both"/>
        <w:rPr>
          <w:rFonts w:ascii="Arial" w:hAnsi="Arial" w:cs="Arial"/>
          <w:sz w:val="24"/>
          <w:szCs w:val="24"/>
        </w:rPr>
      </w:pPr>
      <w:r w:rsidRPr="008E2744">
        <w:rPr>
          <w:rFonts w:ascii="Arial" w:hAnsi="Arial" w:cs="Arial"/>
          <w:sz w:val="24"/>
          <w:szCs w:val="24"/>
        </w:rPr>
        <w:t xml:space="preserve">• Záchranný odlov pstruhů bude realizován místně příslušnou organizací rybářského svazu (MO ČRS Bystřice pod Hostýnem). </w:t>
      </w:r>
    </w:p>
    <w:p w14:paraId="42DF5B41" w14:textId="24ECA1F5" w:rsidR="00516265" w:rsidRPr="008E2744" w:rsidRDefault="00516265" w:rsidP="00C65305">
      <w:pPr>
        <w:widowControl w:val="0"/>
        <w:autoSpaceDE w:val="0"/>
        <w:spacing w:line="360" w:lineRule="auto"/>
        <w:jc w:val="both"/>
        <w:rPr>
          <w:rFonts w:ascii="Arial" w:hAnsi="Arial" w:cs="Arial"/>
          <w:sz w:val="24"/>
          <w:szCs w:val="24"/>
        </w:rPr>
      </w:pPr>
      <w:r w:rsidRPr="008E2744">
        <w:rPr>
          <w:rFonts w:ascii="Arial" w:hAnsi="Arial" w:cs="Arial"/>
          <w:sz w:val="24"/>
          <w:szCs w:val="24"/>
        </w:rPr>
        <w:t xml:space="preserve">• Odlov vranek a raků bude provádět subjekt, který má s touto činností praktické zkušenosti. Odlov vranek bude proveden za pomocí </w:t>
      </w:r>
      <w:proofErr w:type="spellStart"/>
      <w:r w:rsidRPr="008E2744">
        <w:rPr>
          <w:rFonts w:ascii="Arial" w:hAnsi="Arial" w:cs="Arial"/>
          <w:sz w:val="24"/>
          <w:szCs w:val="24"/>
        </w:rPr>
        <w:t>elektrolovného</w:t>
      </w:r>
      <w:proofErr w:type="spellEnd"/>
      <w:r w:rsidRPr="008E2744">
        <w:rPr>
          <w:rFonts w:ascii="Arial" w:hAnsi="Arial" w:cs="Arial"/>
          <w:sz w:val="24"/>
          <w:szCs w:val="24"/>
        </w:rPr>
        <w:t xml:space="preserve"> zařízení, odlov raků kombinovanými metodami (ruční sběr, citlivý </w:t>
      </w:r>
      <w:proofErr w:type="spellStart"/>
      <w:r w:rsidRPr="008E2744">
        <w:rPr>
          <w:rFonts w:ascii="Arial" w:hAnsi="Arial" w:cs="Arial"/>
          <w:sz w:val="24"/>
          <w:szCs w:val="24"/>
        </w:rPr>
        <w:t>elektroodlov</w:t>
      </w:r>
      <w:proofErr w:type="spellEnd"/>
      <w:r w:rsidRPr="008E2744">
        <w:rPr>
          <w:rFonts w:ascii="Arial" w:hAnsi="Arial" w:cs="Arial"/>
          <w:sz w:val="24"/>
          <w:szCs w:val="24"/>
        </w:rPr>
        <w:t xml:space="preserve">, lov do vrší). </w:t>
      </w:r>
    </w:p>
    <w:p w14:paraId="1667C30D" w14:textId="569A2A51" w:rsidR="00516265" w:rsidRPr="008E2744" w:rsidRDefault="00516265" w:rsidP="00C65305">
      <w:pPr>
        <w:widowControl w:val="0"/>
        <w:autoSpaceDE w:val="0"/>
        <w:spacing w:line="360" w:lineRule="auto"/>
        <w:jc w:val="both"/>
        <w:rPr>
          <w:rFonts w:ascii="Arial" w:hAnsi="Arial" w:cs="Arial"/>
          <w:sz w:val="24"/>
          <w:szCs w:val="24"/>
        </w:rPr>
      </w:pPr>
      <w:r w:rsidRPr="008E2744">
        <w:rPr>
          <w:rFonts w:ascii="Arial" w:hAnsi="Arial" w:cs="Arial"/>
          <w:sz w:val="24"/>
          <w:szCs w:val="24"/>
        </w:rPr>
        <w:lastRenderedPageBreak/>
        <w:t xml:space="preserve">• Vranky a raci </w:t>
      </w:r>
      <w:r w:rsidR="00513A39" w:rsidRPr="008E2744">
        <w:rPr>
          <w:rFonts w:ascii="Arial" w:hAnsi="Arial" w:cs="Arial"/>
          <w:sz w:val="24"/>
          <w:szCs w:val="24"/>
        </w:rPr>
        <w:t>budou</w:t>
      </w:r>
      <w:r w:rsidRPr="008E2744">
        <w:rPr>
          <w:rFonts w:ascii="Arial" w:hAnsi="Arial" w:cs="Arial"/>
          <w:sz w:val="24"/>
          <w:szCs w:val="24"/>
        </w:rPr>
        <w:t xml:space="preserve"> odloveni ze všech partií toku, které budou dotčeny záměrem. Jedná se o části koryta pojížděné těžkou mechanizací, okolí těžených nánosů, zajímkovaných partií kolem stupňů a opravovaného břehového opevnění. </w:t>
      </w:r>
    </w:p>
    <w:p w14:paraId="2E46ECEE" w14:textId="77777777" w:rsidR="00513A39" w:rsidRPr="008E2744" w:rsidRDefault="00516265" w:rsidP="00C65305">
      <w:pPr>
        <w:widowControl w:val="0"/>
        <w:autoSpaceDE w:val="0"/>
        <w:spacing w:line="360" w:lineRule="auto"/>
        <w:jc w:val="both"/>
        <w:rPr>
          <w:rFonts w:ascii="Arial" w:hAnsi="Arial" w:cs="Arial"/>
          <w:sz w:val="24"/>
          <w:szCs w:val="24"/>
        </w:rPr>
      </w:pPr>
      <w:r w:rsidRPr="008E2744">
        <w:rPr>
          <w:rFonts w:ascii="Arial" w:hAnsi="Arial" w:cs="Arial"/>
          <w:sz w:val="24"/>
          <w:szCs w:val="24"/>
        </w:rPr>
        <w:t xml:space="preserve">• Odlov vranek a raků </w:t>
      </w:r>
      <w:r w:rsidR="00513A39" w:rsidRPr="008E2744">
        <w:rPr>
          <w:rFonts w:ascii="Arial" w:hAnsi="Arial" w:cs="Arial"/>
          <w:sz w:val="24"/>
          <w:szCs w:val="24"/>
        </w:rPr>
        <w:t>bude</w:t>
      </w:r>
      <w:r w:rsidRPr="008E2744">
        <w:rPr>
          <w:rFonts w:ascii="Arial" w:hAnsi="Arial" w:cs="Arial"/>
          <w:sz w:val="24"/>
          <w:szCs w:val="24"/>
        </w:rPr>
        <w:t xml:space="preserve"> proveden dříve než 7 dní před započetím prací v korytě. </w:t>
      </w:r>
    </w:p>
    <w:p w14:paraId="0F90B6FD" w14:textId="6429802D" w:rsidR="00516265" w:rsidRPr="008E2744" w:rsidRDefault="00516265" w:rsidP="00C65305">
      <w:pPr>
        <w:widowControl w:val="0"/>
        <w:autoSpaceDE w:val="0"/>
        <w:spacing w:line="360" w:lineRule="auto"/>
        <w:jc w:val="both"/>
        <w:rPr>
          <w:rFonts w:ascii="Arial" w:hAnsi="Arial" w:cs="Arial"/>
          <w:sz w:val="24"/>
          <w:szCs w:val="24"/>
        </w:rPr>
      </w:pPr>
      <w:r w:rsidRPr="008E2744">
        <w:rPr>
          <w:rFonts w:ascii="Arial" w:hAnsi="Arial" w:cs="Arial"/>
          <w:sz w:val="24"/>
          <w:szCs w:val="24"/>
        </w:rPr>
        <w:t xml:space="preserve">• Odlovené vranky a raci </w:t>
      </w:r>
      <w:r w:rsidR="00513A39" w:rsidRPr="008E2744">
        <w:rPr>
          <w:rFonts w:ascii="Arial" w:hAnsi="Arial" w:cs="Arial"/>
          <w:sz w:val="24"/>
          <w:szCs w:val="24"/>
        </w:rPr>
        <w:t>budou</w:t>
      </w:r>
      <w:r w:rsidRPr="008E2744">
        <w:rPr>
          <w:rFonts w:ascii="Arial" w:hAnsi="Arial" w:cs="Arial"/>
          <w:sz w:val="24"/>
          <w:szCs w:val="24"/>
        </w:rPr>
        <w:t xml:space="preserve"> transferováni na vhodná stanoviště výše proti proudu Bystřičky (nad Chvalčov), nejblíže však 300 m nad horní profil dotčeného úseku toku.</w:t>
      </w:r>
    </w:p>
    <w:p w14:paraId="079F2D2F" w14:textId="11204736" w:rsidR="00185556" w:rsidRPr="008E2744" w:rsidRDefault="00185556" w:rsidP="00E561E1">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c) Vliv na soustavu chráněných území Natura 2000</w:t>
      </w:r>
    </w:p>
    <w:p w14:paraId="00951BC0" w14:textId="77777777" w:rsidR="00185556" w:rsidRPr="008E2744" w:rsidRDefault="00185556" w:rsidP="00185556">
      <w:pPr>
        <w:widowControl w:val="0"/>
        <w:numPr>
          <w:ilvl w:val="0"/>
          <w:numId w:val="2"/>
        </w:numPr>
        <w:autoSpaceDE w:val="0"/>
        <w:spacing w:line="360" w:lineRule="auto"/>
        <w:jc w:val="both"/>
        <w:rPr>
          <w:rFonts w:ascii="Arial" w:hAnsi="Arial" w:cs="Arial"/>
          <w:bCs/>
          <w:sz w:val="24"/>
          <w:szCs w:val="26"/>
        </w:rPr>
      </w:pPr>
      <w:r w:rsidRPr="008E2744">
        <w:rPr>
          <w:rFonts w:ascii="Arial" w:hAnsi="Arial" w:cs="Arial"/>
          <w:bCs/>
          <w:sz w:val="24"/>
          <w:szCs w:val="26"/>
        </w:rPr>
        <w:t xml:space="preserve">Stavba </w:t>
      </w:r>
      <w:r w:rsidR="00155181" w:rsidRPr="008E2744">
        <w:rPr>
          <w:rFonts w:ascii="Arial" w:hAnsi="Arial" w:cs="Arial"/>
          <w:bCs/>
          <w:sz w:val="24"/>
          <w:szCs w:val="26"/>
        </w:rPr>
        <w:t>nemá negativní vliv na</w:t>
      </w:r>
      <w:r w:rsidRPr="008E2744">
        <w:rPr>
          <w:rFonts w:ascii="Arial" w:hAnsi="Arial" w:cs="Arial"/>
          <w:bCs/>
          <w:sz w:val="24"/>
          <w:szCs w:val="26"/>
        </w:rPr>
        <w:t xml:space="preserve"> soustav</w:t>
      </w:r>
      <w:r w:rsidR="00155181" w:rsidRPr="008E2744">
        <w:rPr>
          <w:rFonts w:ascii="Arial" w:hAnsi="Arial" w:cs="Arial"/>
          <w:bCs/>
          <w:sz w:val="24"/>
          <w:szCs w:val="26"/>
        </w:rPr>
        <w:t>u</w:t>
      </w:r>
      <w:r w:rsidRPr="008E2744">
        <w:rPr>
          <w:rFonts w:ascii="Arial" w:hAnsi="Arial" w:cs="Arial"/>
          <w:bCs/>
          <w:sz w:val="24"/>
          <w:szCs w:val="26"/>
        </w:rPr>
        <w:t xml:space="preserve"> chráněných území Natura 2000</w:t>
      </w:r>
    </w:p>
    <w:p w14:paraId="735646A6" w14:textId="77777777" w:rsidR="00185556" w:rsidRPr="008E2744" w:rsidRDefault="00185556" w:rsidP="00185556">
      <w:pPr>
        <w:widowControl w:val="0"/>
        <w:numPr>
          <w:ilvl w:val="0"/>
          <w:numId w:val="2"/>
        </w:numPr>
        <w:autoSpaceDE w:val="0"/>
        <w:spacing w:line="360" w:lineRule="auto"/>
        <w:jc w:val="both"/>
        <w:rPr>
          <w:rFonts w:ascii="Arial" w:hAnsi="Arial" w:cs="Arial"/>
          <w:b/>
          <w:sz w:val="24"/>
          <w:szCs w:val="24"/>
        </w:rPr>
      </w:pPr>
      <w:r w:rsidRPr="008E2744">
        <w:rPr>
          <w:rFonts w:ascii="Arial" w:hAnsi="Arial" w:cs="Arial"/>
          <w:b/>
          <w:bCs/>
          <w:sz w:val="24"/>
          <w:szCs w:val="26"/>
        </w:rPr>
        <w:t xml:space="preserve">d) </w:t>
      </w:r>
      <w:r w:rsidRPr="008E2744">
        <w:rPr>
          <w:rFonts w:ascii="Arial" w:hAnsi="Arial" w:cs="Arial"/>
          <w:b/>
          <w:sz w:val="24"/>
          <w:szCs w:val="24"/>
        </w:rPr>
        <w:t>Způsob zohlednění podmínek závazného stanoviska posouzení vlivu záměru na životní prostředí</w:t>
      </w:r>
    </w:p>
    <w:p w14:paraId="4FE14D75" w14:textId="77777777" w:rsidR="00155181" w:rsidRPr="008E2744" w:rsidRDefault="00ED3B7A" w:rsidP="00155181">
      <w:pPr>
        <w:widowControl w:val="0"/>
        <w:numPr>
          <w:ilvl w:val="0"/>
          <w:numId w:val="2"/>
        </w:numPr>
        <w:autoSpaceDE w:val="0"/>
        <w:spacing w:line="360" w:lineRule="auto"/>
        <w:jc w:val="both"/>
        <w:rPr>
          <w:rFonts w:ascii="Arial" w:hAnsi="Arial" w:cs="Arial"/>
          <w:sz w:val="24"/>
        </w:rPr>
      </w:pPr>
      <w:r w:rsidRPr="008E2744">
        <w:rPr>
          <w:rFonts w:ascii="Arial" w:hAnsi="Arial"/>
          <w:sz w:val="24"/>
          <w:szCs w:val="24"/>
        </w:rPr>
        <w:t>Podmínky závazného stanoviska posouzení vlivu záměru na životní prostředí jsou do dokumentace zapracovány a vyplývají z jejího obsahu</w:t>
      </w:r>
      <w:r w:rsidR="00155181" w:rsidRPr="008E2744">
        <w:rPr>
          <w:rFonts w:ascii="Arial" w:hAnsi="Arial"/>
          <w:sz w:val="24"/>
          <w:szCs w:val="24"/>
        </w:rPr>
        <w:t>.</w:t>
      </w:r>
    </w:p>
    <w:p w14:paraId="11657053" w14:textId="77777777" w:rsidR="00185556" w:rsidRPr="008E2744"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8E2744">
        <w:rPr>
          <w:rFonts w:ascii="Arial" w:hAnsi="Arial" w:cs="Arial"/>
          <w:b/>
          <w:sz w:val="24"/>
          <w:szCs w:val="24"/>
        </w:rPr>
        <w:t>e) Navrhovaná ochranná a bezpečnostní pásma, rozsah omezení a podmínky ochrany podle jiných právních předpisů</w:t>
      </w:r>
    </w:p>
    <w:p w14:paraId="7B92EC6D" w14:textId="77777777" w:rsidR="00185556" w:rsidRPr="008E2744"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8E2744">
        <w:rPr>
          <w:rFonts w:ascii="Arial" w:hAnsi="Arial" w:cs="Arial"/>
          <w:sz w:val="24"/>
          <w:szCs w:val="24"/>
        </w:rPr>
        <w:t>Stavbou není vyvolána potřeba zřízení ochranných pásem.</w:t>
      </w:r>
    </w:p>
    <w:p w14:paraId="4E850E5A" w14:textId="77777777" w:rsidR="001E200C" w:rsidRPr="008E2744" w:rsidRDefault="001E200C" w:rsidP="008B5720">
      <w:pPr>
        <w:pStyle w:val="Zkladntextodsazen"/>
        <w:ind w:firstLine="0"/>
        <w:rPr>
          <w:b/>
        </w:rPr>
      </w:pPr>
    </w:p>
    <w:p w14:paraId="61847D2B" w14:textId="77777777" w:rsidR="00185556" w:rsidRPr="008E2744" w:rsidRDefault="00185556" w:rsidP="00185556">
      <w:pPr>
        <w:widowControl w:val="0"/>
        <w:autoSpaceDE w:val="0"/>
        <w:spacing w:line="360" w:lineRule="auto"/>
        <w:jc w:val="both"/>
        <w:rPr>
          <w:rFonts w:ascii="Arial" w:hAnsi="Arial" w:cs="Arial"/>
          <w:b/>
          <w:bCs/>
          <w:sz w:val="28"/>
          <w:szCs w:val="28"/>
        </w:rPr>
      </w:pPr>
      <w:r w:rsidRPr="008E2744">
        <w:rPr>
          <w:rFonts w:ascii="Arial" w:hAnsi="Arial" w:cs="Arial"/>
          <w:b/>
          <w:bCs/>
          <w:sz w:val="28"/>
          <w:szCs w:val="28"/>
        </w:rPr>
        <w:t>B.7 Ochrana obyvatelstva</w:t>
      </w:r>
    </w:p>
    <w:p w14:paraId="32C2B8BB" w14:textId="77777777" w:rsidR="004153C7" w:rsidRPr="008E2744" w:rsidRDefault="00A317F2" w:rsidP="004153C7">
      <w:pPr>
        <w:spacing w:line="360" w:lineRule="auto"/>
        <w:jc w:val="both"/>
        <w:rPr>
          <w:rFonts w:ascii="Arial" w:hAnsi="Arial"/>
          <w:sz w:val="24"/>
          <w:szCs w:val="24"/>
        </w:rPr>
      </w:pPr>
      <w:r w:rsidRPr="008E2744">
        <w:rPr>
          <w:rFonts w:ascii="Arial" w:hAnsi="Arial" w:cs="Arial"/>
          <w:sz w:val="24"/>
          <w:szCs w:val="24"/>
        </w:rPr>
        <w:t>Dokumentace řeší odstranění nánosů, opravu profilu toku, opravu břehového opevnění a opravu stabilizačních stupňů v ř.km 9,100 - 12,150. Celková délka opravovaného úseku je 3</w:t>
      </w:r>
      <w:r w:rsidRPr="008E2744">
        <w:rPr>
          <w:rFonts w:ascii="Arial" w:hAnsi="Arial" w:cs="Arial"/>
          <w:bCs/>
          <w:sz w:val="24"/>
          <w:szCs w:val="24"/>
        </w:rPr>
        <w:t xml:space="preserve">,050 km. </w:t>
      </w:r>
      <w:r w:rsidRPr="008E2744">
        <w:rPr>
          <w:rFonts w:ascii="Arial" w:hAnsi="Arial"/>
          <w:sz w:val="24"/>
          <w:szCs w:val="24"/>
        </w:rPr>
        <w:t xml:space="preserve">Dále je součástí dokumentace odstranění stromových a keřových porostů zasahujících do průtočného profilu koryta toku.  Jedná se o opravu, opravou nebudou měněny technické ani kapacitní parametry původního koryta a objektů v korytě. </w:t>
      </w:r>
      <w:r w:rsidR="000D6B8E" w:rsidRPr="008E2744">
        <w:rPr>
          <w:rFonts w:ascii="Arial" w:hAnsi="Arial"/>
          <w:sz w:val="24"/>
          <w:szCs w:val="24"/>
        </w:rPr>
        <w:t>Stavbou nevzniknou nároky na opatření související s ochranou obyvatelstva.</w:t>
      </w:r>
    </w:p>
    <w:p w14:paraId="7335BD2A" w14:textId="77777777" w:rsidR="00155181" w:rsidRPr="008E2744" w:rsidRDefault="00155181" w:rsidP="003918EC">
      <w:pPr>
        <w:widowControl w:val="0"/>
        <w:autoSpaceDE w:val="0"/>
        <w:spacing w:line="360" w:lineRule="auto"/>
        <w:jc w:val="both"/>
        <w:rPr>
          <w:rFonts w:ascii="Arial" w:hAnsi="Arial" w:cs="Arial"/>
          <w:b/>
          <w:bCs/>
          <w:sz w:val="28"/>
          <w:szCs w:val="28"/>
        </w:rPr>
      </w:pPr>
    </w:p>
    <w:p w14:paraId="6FA6EF4A" w14:textId="77777777" w:rsidR="003918EC" w:rsidRPr="008E2744" w:rsidRDefault="003918EC" w:rsidP="003918EC">
      <w:pPr>
        <w:widowControl w:val="0"/>
        <w:autoSpaceDE w:val="0"/>
        <w:spacing w:line="360" w:lineRule="auto"/>
        <w:jc w:val="both"/>
        <w:rPr>
          <w:rFonts w:ascii="Arial" w:hAnsi="Arial" w:cs="Arial"/>
          <w:b/>
          <w:bCs/>
          <w:sz w:val="28"/>
          <w:szCs w:val="28"/>
        </w:rPr>
      </w:pPr>
      <w:r w:rsidRPr="008E2744">
        <w:rPr>
          <w:rFonts w:ascii="Arial" w:hAnsi="Arial" w:cs="Arial"/>
          <w:b/>
          <w:bCs/>
          <w:sz w:val="28"/>
          <w:szCs w:val="28"/>
        </w:rPr>
        <w:t>B.8. Zásady organizace výstavby</w:t>
      </w:r>
    </w:p>
    <w:p w14:paraId="7236CD9C"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a) Potřeby a spotřeby rozhodujících médií a hmot, jejich zajištění</w:t>
      </w:r>
    </w:p>
    <w:p w14:paraId="3B7AD0E2" w14:textId="77777777" w:rsidR="003918EC" w:rsidRPr="008E2744" w:rsidRDefault="003918EC"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Zdroj el. energie bude mobilní elektrocentrála. Pitná voda se bude dovážet balená, WC bude chemické, mobilní. </w:t>
      </w:r>
    </w:p>
    <w:p w14:paraId="71AC47A3"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b) Odvodnění staveniště</w:t>
      </w:r>
    </w:p>
    <w:p w14:paraId="79453ABD" w14:textId="77777777" w:rsidR="003918EC" w:rsidRPr="008E2744" w:rsidRDefault="003918EC"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Odtokové poměry povrchových vod se stavbou nemění. Přilehlý terén je spádován tak, že je zaručen přirozený odtok povrchových vod z prostoru staveniště.</w:t>
      </w:r>
    </w:p>
    <w:p w14:paraId="7206B964" w14:textId="77777777" w:rsidR="00593F13" w:rsidRDefault="00593F13" w:rsidP="003918EC">
      <w:pPr>
        <w:widowControl w:val="0"/>
        <w:autoSpaceDE w:val="0"/>
        <w:spacing w:line="360" w:lineRule="auto"/>
        <w:jc w:val="both"/>
        <w:rPr>
          <w:rFonts w:ascii="Arial" w:hAnsi="Arial" w:cs="Arial"/>
          <w:b/>
          <w:bCs/>
          <w:sz w:val="24"/>
          <w:szCs w:val="26"/>
        </w:rPr>
      </w:pPr>
    </w:p>
    <w:p w14:paraId="6FEB4EAE" w14:textId="02B19751"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lastRenderedPageBreak/>
        <w:t>c) Napojení stavby na stávající dopravní a technickou infrastrukturu</w:t>
      </w:r>
    </w:p>
    <w:p w14:paraId="31366A50"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c.1) Napojení na dopravní infrastrukturu</w:t>
      </w:r>
    </w:p>
    <w:p w14:paraId="0F9957B5" w14:textId="77777777" w:rsidR="007A4416" w:rsidRPr="008E2744" w:rsidRDefault="007A4416" w:rsidP="007A4416">
      <w:pPr>
        <w:widowControl w:val="0"/>
        <w:autoSpaceDE w:val="0"/>
        <w:spacing w:line="360" w:lineRule="auto"/>
        <w:ind w:firstLine="708"/>
        <w:jc w:val="both"/>
        <w:rPr>
          <w:rFonts w:ascii="Arial" w:hAnsi="Arial" w:cs="Arial"/>
          <w:bCs/>
          <w:sz w:val="24"/>
          <w:szCs w:val="26"/>
        </w:rPr>
      </w:pPr>
      <w:r w:rsidRPr="008E2744">
        <w:rPr>
          <w:rFonts w:ascii="Arial" w:hAnsi="Arial" w:cs="Arial"/>
          <w:bCs/>
          <w:sz w:val="24"/>
          <w:szCs w:val="26"/>
        </w:rPr>
        <w:t xml:space="preserve">Přístup ke korytu je po místních zpevněných a nezpevněných komunikacích a dále v rámci </w:t>
      </w:r>
      <w:proofErr w:type="gramStart"/>
      <w:r w:rsidRPr="008E2744">
        <w:rPr>
          <w:rFonts w:ascii="Arial" w:hAnsi="Arial" w:cs="Arial"/>
          <w:bCs/>
          <w:sz w:val="24"/>
          <w:szCs w:val="26"/>
        </w:rPr>
        <w:t>6m</w:t>
      </w:r>
      <w:proofErr w:type="gramEnd"/>
      <w:r w:rsidRPr="008E2744">
        <w:rPr>
          <w:rFonts w:ascii="Arial" w:hAnsi="Arial" w:cs="Arial"/>
          <w:bCs/>
          <w:sz w:val="24"/>
          <w:szCs w:val="26"/>
        </w:rPr>
        <w:t xml:space="preserve"> manipulačního pruhu podél břehů koryta. Povrch manipulačních pruhů je zatravněn. V úsecích, kde není možný přístup z břehu, bude nutno provádět přemístění vytěženého materiálu přehozem v korytě až k místu naložení. V těchto úsecích bude nutno provádět i přesun veškerého stavebního materiálu korytem.</w:t>
      </w:r>
    </w:p>
    <w:p w14:paraId="08C669AA" w14:textId="77777777" w:rsidR="007A4416" w:rsidRPr="008E2744" w:rsidRDefault="007A4416" w:rsidP="007A4416">
      <w:pPr>
        <w:spacing w:line="360" w:lineRule="auto"/>
        <w:jc w:val="both"/>
        <w:rPr>
          <w:rFonts w:ascii="Arial" w:hAnsi="Arial"/>
          <w:sz w:val="24"/>
          <w:szCs w:val="24"/>
        </w:rPr>
      </w:pPr>
      <w:r w:rsidRPr="008E2744">
        <w:rPr>
          <w:rFonts w:ascii="Arial" w:hAnsi="Arial"/>
          <w:sz w:val="24"/>
          <w:szCs w:val="24"/>
        </w:rPr>
        <w:t xml:space="preserve">Stávající přístupové komunikace jsou pro provádění stavby v korytě toku Bystřička postačující. </w:t>
      </w:r>
    </w:p>
    <w:p w14:paraId="3ED046FF"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c.2) Napojení na technickou infrastrukturu</w:t>
      </w:r>
    </w:p>
    <w:p w14:paraId="57406CDE" w14:textId="77777777" w:rsidR="000D5E50" w:rsidRPr="008E2744" w:rsidRDefault="000D5E50"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Jako zdroj el. energie při výstavbě bude sloužit mobilní elektrocentrála</w:t>
      </w:r>
      <w:r w:rsidR="003918EC" w:rsidRPr="008E2744">
        <w:rPr>
          <w:rFonts w:ascii="Arial" w:hAnsi="Arial" w:cs="Arial"/>
          <w:bCs/>
          <w:sz w:val="24"/>
          <w:szCs w:val="26"/>
        </w:rPr>
        <w:t>. Pitná vod</w:t>
      </w:r>
      <w:r w:rsidRPr="008E2744">
        <w:rPr>
          <w:rFonts w:ascii="Arial" w:hAnsi="Arial" w:cs="Arial"/>
          <w:bCs/>
          <w:sz w:val="24"/>
          <w:szCs w:val="26"/>
        </w:rPr>
        <w:t>a</w:t>
      </w:r>
      <w:r w:rsidR="003918EC" w:rsidRPr="008E2744">
        <w:rPr>
          <w:rFonts w:ascii="Arial" w:hAnsi="Arial" w:cs="Arial"/>
          <w:bCs/>
          <w:sz w:val="24"/>
          <w:szCs w:val="26"/>
        </w:rPr>
        <w:t xml:space="preserve"> se bude dovážet balená, WC bude chemické, mobilní. Veškeré stavební nástroje a mechanizmy budou na vlastní pohon. </w:t>
      </w:r>
    </w:p>
    <w:p w14:paraId="5D9D5E62"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d) Vliv provádění stavby na okolní pozemky</w:t>
      </w:r>
    </w:p>
    <w:p w14:paraId="793AB85B" w14:textId="77777777" w:rsidR="003918EC" w:rsidRPr="008E2744" w:rsidRDefault="003918EC"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5CBF6455"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e) Ochrana okolí staveniště a požadavky na související asanace, demolice, kácení dřevin</w:t>
      </w:r>
    </w:p>
    <w:p w14:paraId="3578F2A9" w14:textId="77777777" w:rsidR="003918EC" w:rsidRPr="008E2744" w:rsidRDefault="003918EC"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Stavba svým rozsahem nevyvolána nutnost ochrany okolí staveniště. Stavbou nejsou </w:t>
      </w:r>
    </w:p>
    <w:p w14:paraId="7C0218CE" w14:textId="77777777" w:rsidR="003918EC" w:rsidRPr="008E2744" w:rsidRDefault="003918EC"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vyvolány požadavky n</w:t>
      </w:r>
      <w:r w:rsidR="004126B7" w:rsidRPr="008E2744">
        <w:rPr>
          <w:rFonts w:ascii="Arial" w:hAnsi="Arial" w:cs="Arial"/>
          <w:bCs/>
          <w:sz w:val="24"/>
          <w:szCs w:val="26"/>
        </w:rPr>
        <w:t>a související asanace, demolice</w:t>
      </w:r>
      <w:r w:rsidRPr="008E2744">
        <w:rPr>
          <w:rFonts w:ascii="Arial" w:hAnsi="Arial" w:cs="Arial"/>
          <w:bCs/>
          <w:sz w:val="24"/>
          <w:szCs w:val="26"/>
        </w:rPr>
        <w:t>.</w:t>
      </w:r>
      <w:r w:rsidR="004126B7" w:rsidRPr="008E2744">
        <w:rPr>
          <w:rFonts w:ascii="Arial" w:hAnsi="Arial" w:cs="Arial"/>
          <w:bCs/>
          <w:sz w:val="24"/>
          <w:szCs w:val="26"/>
        </w:rPr>
        <w:t xml:space="preserve"> Rozsah kácení bude minimální, budou pouze odstraněny stromové a keřové porosty zasahující do průtočného </w:t>
      </w:r>
      <w:r w:rsidR="007A4416" w:rsidRPr="008E2744">
        <w:rPr>
          <w:rFonts w:ascii="Arial" w:hAnsi="Arial" w:cs="Arial"/>
          <w:bCs/>
          <w:sz w:val="24"/>
          <w:szCs w:val="26"/>
        </w:rPr>
        <w:t xml:space="preserve">profilu koryta toku a porosty vyrůstající </w:t>
      </w:r>
      <w:proofErr w:type="gramStart"/>
      <w:r w:rsidR="007A4416" w:rsidRPr="008E2744">
        <w:rPr>
          <w:rFonts w:ascii="Arial" w:hAnsi="Arial" w:cs="Arial"/>
          <w:bCs/>
          <w:sz w:val="24"/>
          <w:szCs w:val="26"/>
        </w:rPr>
        <w:t>ze</w:t>
      </w:r>
      <w:proofErr w:type="gramEnd"/>
      <w:r w:rsidR="007A4416" w:rsidRPr="008E2744">
        <w:rPr>
          <w:rFonts w:ascii="Arial" w:hAnsi="Arial" w:cs="Arial"/>
          <w:bCs/>
          <w:sz w:val="24"/>
          <w:szCs w:val="26"/>
        </w:rPr>
        <w:t xml:space="preserve"> z opevněných ploch svahů.</w:t>
      </w:r>
    </w:p>
    <w:p w14:paraId="777E87C0" w14:textId="77777777" w:rsidR="003918EC" w:rsidRPr="008E2744" w:rsidRDefault="003918EC"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 xml:space="preserve">f) Maximální </w:t>
      </w:r>
      <w:r w:rsidR="002C6C6A" w:rsidRPr="008E2744">
        <w:rPr>
          <w:rFonts w:ascii="Arial" w:hAnsi="Arial" w:cs="Arial"/>
          <w:b/>
          <w:bCs/>
          <w:sz w:val="24"/>
          <w:szCs w:val="26"/>
        </w:rPr>
        <w:t xml:space="preserve">dočasné a trvalé </w:t>
      </w:r>
      <w:r w:rsidRPr="008E2744">
        <w:rPr>
          <w:rFonts w:ascii="Arial" w:hAnsi="Arial" w:cs="Arial"/>
          <w:b/>
          <w:bCs/>
          <w:sz w:val="24"/>
          <w:szCs w:val="26"/>
        </w:rPr>
        <w:t xml:space="preserve">zábory pro staveniště </w:t>
      </w:r>
    </w:p>
    <w:p w14:paraId="4C2AC6C3" w14:textId="77777777" w:rsidR="003918EC" w:rsidRPr="008E2744" w:rsidRDefault="002C6C6A"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Dočasné s</w:t>
      </w:r>
      <w:r w:rsidR="003918EC" w:rsidRPr="008E2744">
        <w:rPr>
          <w:rFonts w:ascii="Arial" w:hAnsi="Arial" w:cs="Arial"/>
          <w:bCs/>
          <w:sz w:val="24"/>
          <w:szCs w:val="26"/>
        </w:rPr>
        <w:t xml:space="preserve">taveniště bude v rámci částí pozemků, na kterých se bude stavba realizovat. Hranice </w:t>
      </w:r>
      <w:r w:rsidRPr="008E2744">
        <w:rPr>
          <w:rFonts w:ascii="Arial" w:hAnsi="Arial" w:cs="Arial"/>
          <w:bCs/>
          <w:sz w:val="24"/>
          <w:szCs w:val="26"/>
        </w:rPr>
        <w:t xml:space="preserve">dočasného </w:t>
      </w:r>
      <w:r w:rsidR="003918EC" w:rsidRPr="008E2744">
        <w:rPr>
          <w:rFonts w:ascii="Arial" w:hAnsi="Arial" w:cs="Arial"/>
          <w:bCs/>
          <w:sz w:val="24"/>
          <w:szCs w:val="26"/>
        </w:rPr>
        <w:t>staveniště bude upřesněna při předání staveniště dodavateli.</w:t>
      </w:r>
      <w:r w:rsidRPr="008E2744">
        <w:rPr>
          <w:rFonts w:ascii="Arial" w:hAnsi="Arial" w:cs="Arial"/>
          <w:bCs/>
          <w:sz w:val="24"/>
          <w:szCs w:val="26"/>
        </w:rPr>
        <w:t xml:space="preserve"> Se zřízením trvalého staveniště se nepočítá.</w:t>
      </w:r>
    </w:p>
    <w:p w14:paraId="201803FA" w14:textId="77777777" w:rsidR="002C6C6A" w:rsidRPr="008E2744" w:rsidRDefault="002C6C6A"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 xml:space="preserve">g) Požadavky na bezbariérové </w:t>
      </w:r>
      <w:proofErr w:type="spellStart"/>
      <w:r w:rsidRPr="008E2744">
        <w:rPr>
          <w:rFonts w:ascii="Arial" w:hAnsi="Arial" w:cs="Arial"/>
          <w:b/>
          <w:bCs/>
          <w:sz w:val="24"/>
          <w:szCs w:val="26"/>
        </w:rPr>
        <w:t>obchozí</w:t>
      </w:r>
      <w:proofErr w:type="spellEnd"/>
      <w:r w:rsidRPr="008E2744">
        <w:rPr>
          <w:rFonts w:ascii="Arial" w:hAnsi="Arial" w:cs="Arial"/>
          <w:b/>
          <w:bCs/>
          <w:sz w:val="24"/>
          <w:szCs w:val="26"/>
        </w:rPr>
        <w:t xml:space="preserve"> trasy</w:t>
      </w:r>
    </w:p>
    <w:p w14:paraId="545D5F31" w14:textId="77777777" w:rsidR="002C6C6A" w:rsidRPr="008E2744" w:rsidRDefault="002C6C6A"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 xml:space="preserve">S bezbariérovými </w:t>
      </w:r>
      <w:proofErr w:type="spellStart"/>
      <w:r w:rsidRPr="008E2744">
        <w:rPr>
          <w:rFonts w:ascii="Arial" w:hAnsi="Arial" w:cs="Arial"/>
          <w:bCs/>
          <w:sz w:val="24"/>
          <w:szCs w:val="26"/>
        </w:rPr>
        <w:t>obchozími</w:t>
      </w:r>
      <w:proofErr w:type="spellEnd"/>
      <w:r w:rsidRPr="008E2744">
        <w:rPr>
          <w:rFonts w:ascii="Arial" w:hAnsi="Arial" w:cs="Arial"/>
          <w:bCs/>
          <w:sz w:val="24"/>
          <w:szCs w:val="26"/>
        </w:rPr>
        <w:t xml:space="preserve"> trasami se vzhledem k umístění stavy neuvažuje.</w:t>
      </w:r>
    </w:p>
    <w:p w14:paraId="1D19BEAF" w14:textId="77777777" w:rsidR="003918EC" w:rsidRPr="008E2744" w:rsidRDefault="002C6C6A"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h</w:t>
      </w:r>
      <w:r w:rsidR="003918EC" w:rsidRPr="008E2744">
        <w:rPr>
          <w:rFonts w:ascii="Arial" w:hAnsi="Arial" w:cs="Arial"/>
          <w:b/>
          <w:bCs/>
          <w:sz w:val="24"/>
          <w:szCs w:val="26"/>
        </w:rPr>
        <w:t>) Maximální produkovaná množství odpadů a druhy odpadů</w:t>
      </w:r>
    </w:p>
    <w:p w14:paraId="7FB4F7EB" w14:textId="77777777" w:rsidR="003918EC" w:rsidRPr="008E2744" w:rsidRDefault="003918EC" w:rsidP="003918EC">
      <w:pPr>
        <w:widowControl w:val="0"/>
        <w:autoSpaceDE w:val="0"/>
        <w:spacing w:line="360" w:lineRule="auto"/>
        <w:jc w:val="both"/>
        <w:rPr>
          <w:rFonts w:ascii="Arial" w:hAnsi="Arial" w:cs="Arial"/>
        </w:rPr>
      </w:pPr>
      <w:proofErr w:type="spellStart"/>
      <w:r w:rsidRPr="008E2744">
        <w:rPr>
          <w:rFonts w:ascii="Arial" w:hAnsi="Arial" w:cs="Arial"/>
        </w:rPr>
        <w:t>Katal</w:t>
      </w:r>
      <w:proofErr w:type="spellEnd"/>
      <w:r w:rsidRPr="008E2744">
        <w:rPr>
          <w:rFonts w:ascii="Arial" w:hAnsi="Arial" w:cs="Arial"/>
        </w:rPr>
        <w:t xml:space="preserve">. č. </w:t>
      </w:r>
      <w:proofErr w:type="gramStart"/>
      <w:r w:rsidRPr="008E2744">
        <w:rPr>
          <w:rFonts w:ascii="Arial" w:hAnsi="Arial" w:cs="Arial"/>
        </w:rPr>
        <w:t>odpadu  Název</w:t>
      </w:r>
      <w:proofErr w:type="gramEnd"/>
      <w:r w:rsidRPr="008E2744">
        <w:rPr>
          <w:rFonts w:ascii="Arial" w:hAnsi="Arial" w:cs="Arial"/>
        </w:rPr>
        <w:t xml:space="preserve"> druhu odpadů - zkráceně </w:t>
      </w:r>
      <w:r w:rsidR="00502D75" w:rsidRPr="008E2744">
        <w:rPr>
          <w:rFonts w:ascii="Arial" w:hAnsi="Arial" w:cs="Arial"/>
        </w:rPr>
        <w:t xml:space="preserve"> Množství      </w:t>
      </w:r>
      <w:r w:rsidRPr="008E2744">
        <w:rPr>
          <w:rFonts w:ascii="Arial" w:hAnsi="Arial" w:cs="Arial"/>
        </w:rPr>
        <w:t xml:space="preserve">Předpokládaný způsob nakládání </w:t>
      </w:r>
    </w:p>
    <w:p w14:paraId="5C97E2FD" w14:textId="77777777" w:rsidR="003918EC" w:rsidRPr="008E2744" w:rsidRDefault="003918EC" w:rsidP="003918EC">
      <w:pPr>
        <w:widowControl w:val="0"/>
        <w:autoSpaceDE w:val="0"/>
        <w:spacing w:line="360" w:lineRule="auto"/>
        <w:jc w:val="both"/>
        <w:rPr>
          <w:rFonts w:ascii="Arial" w:hAnsi="Arial" w:cs="Arial"/>
        </w:rPr>
      </w:pPr>
      <w:r w:rsidRPr="008E2744">
        <w:rPr>
          <w:rFonts w:ascii="Arial" w:hAnsi="Arial" w:cs="Arial"/>
        </w:rPr>
        <w:t xml:space="preserve">17 05 04 </w:t>
      </w:r>
      <w:r w:rsidRPr="008E2744">
        <w:rPr>
          <w:rFonts w:ascii="Arial" w:hAnsi="Arial" w:cs="Arial"/>
        </w:rPr>
        <w:tab/>
      </w:r>
      <w:r w:rsidR="00320186" w:rsidRPr="008E2744">
        <w:rPr>
          <w:rFonts w:ascii="Arial" w:hAnsi="Arial" w:cs="Arial"/>
        </w:rPr>
        <w:t xml:space="preserve">           Zemina a kamení </w:t>
      </w:r>
      <w:r w:rsidR="00320186" w:rsidRPr="008E2744">
        <w:rPr>
          <w:rFonts w:ascii="Arial" w:hAnsi="Arial" w:cs="Arial"/>
        </w:rPr>
        <w:tab/>
      </w:r>
      <w:r w:rsidR="00D26FEB" w:rsidRPr="008E2744">
        <w:rPr>
          <w:rFonts w:ascii="Arial" w:hAnsi="Arial" w:cs="Arial"/>
        </w:rPr>
        <w:t>xxxx</w:t>
      </w:r>
      <w:r w:rsidR="00502D75" w:rsidRPr="008E2744">
        <w:rPr>
          <w:rFonts w:ascii="Arial" w:hAnsi="Arial" w:cs="Arial"/>
        </w:rPr>
        <w:t>m</w:t>
      </w:r>
      <w:r w:rsidR="00502D75" w:rsidRPr="008E2744">
        <w:rPr>
          <w:rFonts w:ascii="Arial" w:hAnsi="Arial" w:cs="Arial"/>
          <w:vertAlign w:val="superscript"/>
        </w:rPr>
        <w:t>3</w:t>
      </w:r>
      <w:r w:rsidRPr="008E2744">
        <w:rPr>
          <w:rFonts w:ascii="Arial" w:hAnsi="Arial" w:cs="Arial"/>
        </w:rPr>
        <w:tab/>
        <w:t>Materiálové využití</w:t>
      </w:r>
      <w:r w:rsidR="008A4987" w:rsidRPr="008E2744">
        <w:rPr>
          <w:rFonts w:ascii="Arial" w:hAnsi="Arial" w:cs="Arial"/>
        </w:rPr>
        <w:t xml:space="preserve"> (zásypy objektů, </w:t>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r>
      <w:r w:rsidR="008A4987" w:rsidRPr="008E2744">
        <w:rPr>
          <w:rFonts w:ascii="Arial" w:hAnsi="Arial" w:cs="Arial"/>
        </w:rPr>
        <w:tab/>
        <w:t>terénní úpravy)</w:t>
      </w:r>
      <w:r w:rsidR="00502D75" w:rsidRPr="008E2744">
        <w:rPr>
          <w:rFonts w:ascii="Arial" w:hAnsi="Arial" w:cs="Arial"/>
        </w:rPr>
        <w:t>, odvoz na skládku</w:t>
      </w:r>
    </w:p>
    <w:p w14:paraId="49EBDE0C" w14:textId="77777777" w:rsidR="003918EC" w:rsidRPr="008E2744" w:rsidRDefault="003918EC" w:rsidP="003918EC">
      <w:pPr>
        <w:widowControl w:val="0"/>
        <w:autoSpaceDE w:val="0"/>
        <w:spacing w:line="360" w:lineRule="auto"/>
        <w:jc w:val="both"/>
        <w:rPr>
          <w:rFonts w:ascii="Arial" w:hAnsi="Arial" w:cs="Arial"/>
          <w:sz w:val="24"/>
        </w:rPr>
      </w:pPr>
      <w:r w:rsidRPr="008E2744">
        <w:rPr>
          <w:rFonts w:ascii="Arial" w:hAnsi="Arial" w:cs="Arial"/>
          <w:sz w:val="24"/>
        </w:rPr>
        <w:lastRenderedPageBreak/>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78B25FE7" w14:textId="77777777" w:rsidR="003918EC" w:rsidRPr="008E2744" w:rsidRDefault="002C6C6A"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i</w:t>
      </w:r>
      <w:r w:rsidR="003918EC" w:rsidRPr="008E2744">
        <w:rPr>
          <w:rFonts w:ascii="Arial" w:hAnsi="Arial" w:cs="Arial"/>
          <w:b/>
          <w:bCs/>
          <w:sz w:val="24"/>
          <w:szCs w:val="26"/>
        </w:rPr>
        <w:t>) Bilance zemních prací</w:t>
      </w:r>
    </w:p>
    <w:p w14:paraId="6E16102F" w14:textId="77777777" w:rsidR="008A4987" w:rsidRPr="008E2744" w:rsidRDefault="00AA4C0D" w:rsidP="008A4987">
      <w:pPr>
        <w:spacing w:line="360" w:lineRule="auto"/>
        <w:jc w:val="both"/>
        <w:rPr>
          <w:rFonts w:ascii="Arial" w:hAnsi="Arial"/>
          <w:sz w:val="24"/>
          <w:szCs w:val="24"/>
        </w:rPr>
      </w:pPr>
      <w:r w:rsidRPr="008E2744">
        <w:rPr>
          <w:rFonts w:ascii="Arial" w:hAnsi="Arial"/>
          <w:sz w:val="24"/>
          <w:szCs w:val="24"/>
        </w:rPr>
        <w:t xml:space="preserve">Část vytěžené zeminy bude </w:t>
      </w:r>
      <w:r w:rsidR="004126B7" w:rsidRPr="008E2744">
        <w:rPr>
          <w:rFonts w:ascii="Arial" w:hAnsi="Arial"/>
          <w:sz w:val="24"/>
          <w:szCs w:val="24"/>
        </w:rPr>
        <w:t>sloužit k zásypu výtrží v břehových liniích koryta toku.</w:t>
      </w:r>
      <w:r w:rsidRPr="008E2744">
        <w:rPr>
          <w:rFonts w:ascii="Arial" w:hAnsi="Arial"/>
          <w:sz w:val="24"/>
          <w:szCs w:val="24"/>
        </w:rPr>
        <w:t xml:space="preserve"> Přebytečná zemina bude</w:t>
      </w:r>
      <w:r w:rsidR="009E7A42" w:rsidRPr="008E2744">
        <w:rPr>
          <w:rFonts w:ascii="Arial" w:hAnsi="Arial"/>
          <w:sz w:val="24"/>
          <w:szCs w:val="24"/>
        </w:rPr>
        <w:t xml:space="preserve"> po odvodnění </w:t>
      </w:r>
      <w:r w:rsidRPr="008E2744">
        <w:rPr>
          <w:rFonts w:ascii="Arial" w:hAnsi="Arial"/>
          <w:sz w:val="24"/>
          <w:szCs w:val="24"/>
        </w:rPr>
        <w:t>vyvezena na skládku.</w:t>
      </w:r>
    </w:p>
    <w:p w14:paraId="5F77D13C" w14:textId="77777777" w:rsidR="003918EC" w:rsidRPr="008E2744" w:rsidRDefault="002C6C6A"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j</w:t>
      </w:r>
      <w:r w:rsidR="003918EC" w:rsidRPr="008E2744">
        <w:rPr>
          <w:rFonts w:ascii="Arial" w:hAnsi="Arial" w:cs="Arial"/>
          <w:b/>
          <w:bCs/>
          <w:sz w:val="24"/>
          <w:szCs w:val="26"/>
        </w:rPr>
        <w:t>) Ochrana životního prostředí při výstavbě</w:t>
      </w:r>
    </w:p>
    <w:p w14:paraId="12A2D5DF" w14:textId="77777777" w:rsidR="003918EC" w:rsidRPr="008E2744" w:rsidRDefault="003918EC" w:rsidP="003918EC">
      <w:pPr>
        <w:widowControl w:val="0"/>
        <w:autoSpaceDE w:val="0"/>
        <w:spacing w:line="360" w:lineRule="auto"/>
        <w:ind w:firstLine="708"/>
        <w:jc w:val="both"/>
        <w:rPr>
          <w:rFonts w:ascii="Arial" w:hAnsi="Arial"/>
          <w:sz w:val="24"/>
        </w:rPr>
      </w:pPr>
      <w:r w:rsidRPr="008E2744">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0BF39525" w14:textId="77777777" w:rsidR="003918EC" w:rsidRPr="008E2744" w:rsidRDefault="003918EC" w:rsidP="003918EC">
      <w:pPr>
        <w:spacing w:line="360" w:lineRule="auto"/>
        <w:ind w:firstLine="708"/>
        <w:jc w:val="both"/>
        <w:rPr>
          <w:rFonts w:ascii="Arial" w:hAnsi="Arial" w:cs="Arial"/>
          <w:sz w:val="24"/>
        </w:rPr>
      </w:pPr>
      <w:r w:rsidRPr="008E2744">
        <w:rPr>
          <w:rFonts w:ascii="Arial" w:hAnsi="Arial"/>
          <w:sz w:val="24"/>
        </w:rPr>
        <w:t>Dále je nutno dodržovat určený obvod staveniště a v případě poškození pozemků a komunikací stavební činností uvést tyto do původního stavu. Do</w:t>
      </w:r>
      <w:r w:rsidRPr="008E2744">
        <w:rPr>
          <w:rFonts w:ascii="Arial" w:hAnsi="Arial" w:cs="Arial"/>
          <w:sz w:val="24"/>
        </w:rPr>
        <w:t xml:space="preserve">davatel nesmí připustit únik ropných látek do podzemních ani povrchových vod, stroje musí být zabezpečeny tak, aby nemohlo dojít ke kontaminaci ropnými látkami atp. </w:t>
      </w:r>
    </w:p>
    <w:p w14:paraId="1AAD6AB6" w14:textId="77777777" w:rsidR="003918EC" w:rsidRPr="008E2744" w:rsidRDefault="002C6C6A"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k</w:t>
      </w:r>
      <w:r w:rsidR="003918EC" w:rsidRPr="008E2744">
        <w:rPr>
          <w:rFonts w:ascii="Arial" w:hAnsi="Arial" w:cs="Arial"/>
          <w:b/>
          <w:bCs/>
          <w:sz w:val="24"/>
          <w:szCs w:val="26"/>
        </w:rPr>
        <w:t>) Zásady bezpečnosti a ochrany zdraví při práci</w:t>
      </w:r>
    </w:p>
    <w:p w14:paraId="09E3796C" w14:textId="77777777" w:rsidR="003918EC" w:rsidRPr="008E2744" w:rsidRDefault="003918EC" w:rsidP="003918EC">
      <w:pPr>
        <w:spacing w:line="360" w:lineRule="auto"/>
        <w:ind w:firstLine="708"/>
        <w:jc w:val="both"/>
        <w:rPr>
          <w:rFonts w:ascii="Arial" w:hAnsi="Arial"/>
          <w:sz w:val="24"/>
        </w:rPr>
      </w:pPr>
      <w:r w:rsidRPr="008E2744">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3C1DD064" w14:textId="77777777" w:rsidR="003918EC" w:rsidRPr="008E2744" w:rsidRDefault="002C6C6A"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l</w:t>
      </w:r>
      <w:r w:rsidR="003918EC" w:rsidRPr="008E2744">
        <w:rPr>
          <w:rFonts w:ascii="Arial" w:hAnsi="Arial" w:cs="Arial"/>
          <w:b/>
          <w:bCs/>
          <w:sz w:val="24"/>
          <w:szCs w:val="26"/>
        </w:rPr>
        <w:t>) Úpravy pro bezbariérové užívání výstavbou dotčených staveb</w:t>
      </w:r>
    </w:p>
    <w:p w14:paraId="5ED04FB0" w14:textId="77777777" w:rsidR="003918EC" w:rsidRPr="008E2744" w:rsidRDefault="002C6C6A"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Stavbou není vyvolána nutnost úprav bezbariérového užívání výstavbou dotčených staveb.</w:t>
      </w:r>
    </w:p>
    <w:p w14:paraId="788DF816" w14:textId="77777777" w:rsidR="003918EC" w:rsidRPr="008E2744" w:rsidRDefault="007A69EF"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m</w:t>
      </w:r>
      <w:r w:rsidR="003918EC" w:rsidRPr="008E2744">
        <w:rPr>
          <w:rFonts w:ascii="Arial" w:hAnsi="Arial" w:cs="Arial"/>
          <w:b/>
          <w:bCs/>
          <w:sz w:val="24"/>
          <w:szCs w:val="26"/>
        </w:rPr>
        <w:t>) Zásady pro dopravní inženýrská opatření</w:t>
      </w:r>
    </w:p>
    <w:p w14:paraId="79736C6F" w14:textId="77777777" w:rsidR="003918EC" w:rsidRPr="008E2744" w:rsidRDefault="002C6C6A" w:rsidP="003918EC">
      <w:pPr>
        <w:widowControl w:val="0"/>
        <w:autoSpaceDE w:val="0"/>
        <w:spacing w:line="360" w:lineRule="auto"/>
        <w:jc w:val="both"/>
        <w:rPr>
          <w:rFonts w:ascii="Arial" w:hAnsi="Arial" w:cs="Arial"/>
          <w:bCs/>
          <w:sz w:val="24"/>
          <w:szCs w:val="26"/>
        </w:rPr>
      </w:pPr>
      <w:r w:rsidRPr="008E2744">
        <w:rPr>
          <w:rFonts w:ascii="Arial" w:hAnsi="Arial" w:cs="Arial"/>
          <w:bCs/>
          <w:sz w:val="24"/>
          <w:szCs w:val="26"/>
        </w:rPr>
        <w:t>Vzhledem k rozsahu a umístění stavby z</w:t>
      </w:r>
      <w:r w:rsidR="003918EC" w:rsidRPr="008E2744">
        <w:rPr>
          <w:rFonts w:ascii="Arial" w:hAnsi="Arial" w:cs="Arial"/>
          <w:bCs/>
          <w:sz w:val="24"/>
          <w:szCs w:val="26"/>
        </w:rPr>
        <w:t>ásady pro dopravní inženýrská opatření projektová dokumentace neřeší</w:t>
      </w:r>
      <w:r w:rsidRPr="008E2744">
        <w:rPr>
          <w:rFonts w:ascii="Arial" w:hAnsi="Arial" w:cs="Arial"/>
          <w:bCs/>
          <w:sz w:val="24"/>
          <w:szCs w:val="26"/>
        </w:rPr>
        <w:t>.</w:t>
      </w:r>
    </w:p>
    <w:p w14:paraId="5C13D5AF" w14:textId="77777777" w:rsidR="003918EC" w:rsidRPr="008E2744" w:rsidRDefault="007A69EF"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n</w:t>
      </w:r>
      <w:r w:rsidR="003918EC" w:rsidRPr="008E2744">
        <w:rPr>
          <w:rFonts w:ascii="Arial" w:hAnsi="Arial" w:cs="Arial"/>
          <w:b/>
          <w:bCs/>
          <w:sz w:val="24"/>
          <w:szCs w:val="26"/>
        </w:rPr>
        <w:t>) Stanovení speciálních podmínek pro provádění stavby</w:t>
      </w:r>
    </w:p>
    <w:p w14:paraId="7FF9820C" w14:textId="77777777" w:rsidR="007A69EF" w:rsidRPr="008E2744" w:rsidRDefault="007A69EF" w:rsidP="007A69EF">
      <w:pPr>
        <w:widowControl w:val="0"/>
        <w:autoSpaceDE w:val="0"/>
        <w:spacing w:line="360" w:lineRule="auto"/>
        <w:jc w:val="both"/>
        <w:rPr>
          <w:rFonts w:ascii="Arial" w:hAnsi="Arial" w:cs="Arial"/>
          <w:bCs/>
          <w:sz w:val="24"/>
          <w:szCs w:val="26"/>
        </w:rPr>
      </w:pPr>
      <w:r w:rsidRPr="008E2744">
        <w:rPr>
          <w:rFonts w:ascii="Arial" w:hAnsi="Arial" w:cs="Arial"/>
          <w:bCs/>
          <w:sz w:val="24"/>
          <w:szCs w:val="26"/>
        </w:rPr>
        <w:t>Vzhledem k umístění stavby není nutno stanovovat speciální podmínky pro provádění stavby.</w:t>
      </w:r>
    </w:p>
    <w:p w14:paraId="21FF00A5" w14:textId="77777777" w:rsidR="003918EC" w:rsidRPr="008E2744" w:rsidRDefault="007A69EF" w:rsidP="003918EC">
      <w:pPr>
        <w:widowControl w:val="0"/>
        <w:autoSpaceDE w:val="0"/>
        <w:spacing w:line="360" w:lineRule="auto"/>
        <w:jc w:val="both"/>
        <w:rPr>
          <w:rFonts w:ascii="Arial" w:hAnsi="Arial" w:cs="Arial"/>
          <w:b/>
          <w:bCs/>
          <w:sz w:val="24"/>
          <w:szCs w:val="26"/>
        </w:rPr>
      </w:pPr>
      <w:r w:rsidRPr="008E2744">
        <w:rPr>
          <w:rFonts w:ascii="Arial" w:hAnsi="Arial" w:cs="Arial"/>
          <w:b/>
          <w:bCs/>
          <w:sz w:val="24"/>
          <w:szCs w:val="26"/>
        </w:rPr>
        <w:t>o</w:t>
      </w:r>
      <w:r w:rsidR="003918EC" w:rsidRPr="008E2744">
        <w:rPr>
          <w:rFonts w:ascii="Arial" w:hAnsi="Arial" w:cs="Arial"/>
          <w:b/>
          <w:bCs/>
          <w:sz w:val="24"/>
          <w:szCs w:val="26"/>
        </w:rPr>
        <w:t>) Postup výstavby, rozhodující dílčí termíny</w:t>
      </w:r>
    </w:p>
    <w:p w14:paraId="4EC87E33" w14:textId="77777777" w:rsidR="003918EC" w:rsidRPr="008E2744" w:rsidRDefault="003918EC" w:rsidP="003918EC">
      <w:pPr>
        <w:pStyle w:val="Zkladntextodsazen"/>
        <w:ind w:firstLine="0"/>
      </w:pPr>
      <w:r w:rsidRPr="008E2744">
        <w:t>Před zahájením stavebních prací dodavatel předloží harmonogram stavebních prací, ve kterém bude uvedena časová posloupnost jednotlivých HSV a PSV prací a rozhodující termíny dílčích plnění stavební připravenosti.</w:t>
      </w:r>
    </w:p>
    <w:p w14:paraId="7C9E5692" w14:textId="77777777" w:rsidR="003918EC" w:rsidRPr="008E2744" w:rsidRDefault="007A69EF" w:rsidP="003918EC">
      <w:pPr>
        <w:spacing w:line="360" w:lineRule="auto"/>
        <w:rPr>
          <w:rFonts w:ascii="Arial" w:hAnsi="Arial" w:cs="Arial"/>
          <w:b/>
          <w:bCs/>
          <w:sz w:val="24"/>
          <w:szCs w:val="24"/>
        </w:rPr>
      </w:pPr>
      <w:r w:rsidRPr="008E2744">
        <w:rPr>
          <w:rFonts w:ascii="Arial" w:hAnsi="Arial" w:cs="Arial"/>
          <w:b/>
          <w:bCs/>
          <w:sz w:val="24"/>
          <w:szCs w:val="24"/>
        </w:rPr>
        <w:lastRenderedPageBreak/>
        <w:t>p</w:t>
      </w:r>
      <w:r w:rsidR="003918EC" w:rsidRPr="008E2744">
        <w:rPr>
          <w:rFonts w:ascii="Arial" w:hAnsi="Arial" w:cs="Arial"/>
          <w:b/>
          <w:bCs/>
          <w:sz w:val="24"/>
          <w:szCs w:val="24"/>
        </w:rPr>
        <w:t>) Plán kontrolních prohlídek</w:t>
      </w:r>
    </w:p>
    <w:p w14:paraId="616C1C64" w14:textId="77777777" w:rsidR="003918EC" w:rsidRPr="008E2744" w:rsidRDefault="003918EC" w:rsidP="003918EC">
      <w:pPr>
        <w:spacing w:line="360" w:lineRule="auto"/>
        <w:ind w:firstLine="708"/>
        <w:jc w:val="both"/>
        <w:rPr>
          <w:rFonts w:ascii="Arial" w:hAnsi="Arial" w:cs="Arial"/>
          <w:sz w:val="24"/>
        </w:rPr>
      </w:pPr>
      <w:r w:rsidRPr="008E2744">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8E2744">
        <w:rPr>
          <w:rFonts w:ascii="Arial" w:hAnsi="Arial" w:cs="Arial"/>
          <w:sz w:val="24"/>
        </w:rPr>
        <w:t>prohlídek  příslušným</w:t>
      </w:r>
      <w:proofErr w:type="gramEnd"/>
      <w:r w:rsidRPr="008E2744">
        <w:rPr>
          <w:rFonts w:ascii="Arial" w:hAnsi="Arial" w:cs="Arial"/>
          <w:sz w:val="24"/>
        </w:rPr>
        <w:t xml:space="preserve"> stavebním úřadem v souladu s §133 a §134 Zákona  č. 183/2006 Sb., o územním plánování a stavebním řádu (stavební zákon). </w:t>
      </w:r>
    </w:p>
    <w:p w14:paraId="0B8A2430" w14:textId="77777777" w:rsidR="003918EC" w:rsidRPr="008E2744" w:rsidRDefault="003918EC" w:rsidP="003918EC">
      <w:pPr>
        <w:spacing w:line="360" w:lineRule="auto"/>
        <w:jc w:val="both"/>
        <w:rPr>
          <w:rFonts w:ascii="Arial" w:hAnsi="Arial" w:cs="Arial"/>
          <w:sz w:val="24"/>
        </w:rPr>
      </w:pPr>
      <w:r w:rsidRPr="008E2744">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4D9B0294" w14:textId="77777777" w:rsidR="003918EC" w:rsidRPr="008E2744" w:rsidRDefault="003918EC" w:rsidP="003918EC">
      <w:pPr>
        <w:numPr>
          <w:ilvl w:val="0"/>
          <w:numId w:val="4"/>
        </w:numPr>
        <w:spacing w:line="360" w:lineRule="auto"/>
        <w:jc w:val="both"/>
        <w:rPr>
          <w:rFonts w:ascii="Arial" w:hAnsi="Arial" w:cs="Arial"/>
          <w:sz w:val="24"/>
        </w:rPr>
      </w:pPr>
      <w:r w:rsidRPr="008E2744">
        <w:rPr>
          <w:rFonts w:ascii="Arial" w:hAnsi="Arial" w:cs="Arial"/>
          <w:sz w:val="24"/>
        </w:rPr>
        <w:t xml:space="preserve">při geodetickém vytyčení stavby nebo jejích částí (objektů) </w:t>
      </w:r>
    </w:p>
    <w:p w14:paraId="4EBEC9FF" w14:textId="77777777" w:rsidR="003918EC" w:rsidRPr="008E2744" w:rsidRDefault="003918EC" w:rsidP="003918EC">
      <w:pPr>
        <w:numPr>
          <w:ilvl w:val="0"/>
          <w:numId w:val="4"/>
        </w:numPr>
        <w:spacing w:line="360" w:lineRule="auto"/>
        <w:jc w:val="both"/>
        <w:rPr>
          <w:rFonts w:ascii="Arial" w:hAnsi="Arial" w:cs="Arial"/>
          <w:sz w:val="24"/>
        </w:rPr>
      </w:pPr>
      <w:r w:rsidRPr="008E2744">
        <w:rPr>
          <w:rFonts w:ascii="Arial" w:hAnsi="Arial" w:cs="Arial"/>
          <w:sz w:val="24"/>
        </w:rPr>
        <w:t>při prohlídce základových spár nebo jejích částí příslušných stavebních konstrukcí.</w:t>
      </w:r>
    </w:p>
    <w:p w14:paraId="08581A80" w14:textId="77777777" w:rsidR="003918EC" w:rsidRPr="008E2744" w:rsidRDefault="003918EC" w:rsidP="003918EC">
      <w:pPr>
        <w:numPr>
          <w:ilvl w:val="0"/>
          <w:numId w:val="4"/>
        </w:numPr>
        <w:spacing w:line="360" w:lineRule="auto"/>
        <w:jc w:val="both"/>
        <w:rPr>
          <w:rFonts w:ascii="Arial" w:hAnsi="Arial" w:cs="Arial"/>
          <w:sz w:val="24"/>
        </w:rPr>
      </w:pPr>
      <w:r w:rsidRPr="008E2744">
        <w:rPr>
          <w:rFonts w:ascii="Arial" w:hAnsi="Arial" w:cs="Arial"/>
          <w:sz w:val="24"/>
        </w:rPr>
        <w:t>před zakrytím jakýchkoli jiných konstrukcí, které nebudou nadále přístupné a budou mít vliv na kvalitu, životnost a bezpečnost díla (zakrytí pracovních spár konstrukcí apod.)</w:t>
      </w:r>
    </w:p>
    <w:p w14:paraId="36FD5254" w14:textId="77777777" w:rsidR="003918EC" w:rsidRPr="008E2744" w:rsidRDefault="003918EC" w:rsidP="003918EC">
      <w:pPr>
        <w:numPr>
          <w:ilvl w:val="0"/>
          <w:numId w:val="4"/>
        </w:numPr>
        <w:spacing w:line="360" w:lineRule="auto"/>
        <w:jc w:val="both"/>
        <w:rPr>
          <w:rFonts w:ascii="Arial" w:hAnsi="Arial" w:cs="Arial"/>
          <w:sz w:val="24"/>
        </w:rPr>
      </w:pPr>
      <w:r w:rsidRPr="008E2744">
        <w:rPr>
          <w:rFonts w:ascii="Arial" w:hAnsi="Arial" w:cs="Arial"/>
          <w:sz w:val="24"/>
        </w:rPr>
        <w:t>při případné prohlídce obnažené konstrukce křižující podzemní IS před jejím zasypáním</w:t>
      </w:r>
    </w:p>
    <w:p w14:paraId="2F4C3257" w14:textId="77777777" w:rsidR="003918EC" w:rsidRPr="008E2744" w:rsidRDefault="003918EC" w:rsidP="003918EC">
      <w:pPr>
        <w:spacing w:line="360" w:lineRule="auto"/>
        <w:jc w:val="both"/>
        <w:rPr>
          <w:rFonts w:ascii="Arial" w:hAnsi="Arial" w:cs="Arial"/>
          <w:sz w:val="24"/>
        </w:rPr>
      </w:pPr>
      <w:r w:rsidRPr="008E2744">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8E2744">
        <w:rPr>
          <w:rFonts w:ascii="Arial" w:hAnsi="Arial" w:cs="Arial"/>
          <w:sz w:val="24"/>
        </w:rPr>
        <w:t>úřadu</w:t>
      </w:r>
      <w:proofErr w:type="gramEnd"/>
      <w:r w:rsidRPr="008E2744">
        <w:rPr>
          <w:rFonts w:ascii="Arial" w:hAnsi="Arial" w:cs="Arial"/>
          <w:sz w:val="24"/>
        </w:rPr>
        <w:t xml:space="preserve"> a to v dostatečném předstihu tak, aby bylo možno sjednat kontrolní prohlídku v náhradním termínu. </w:t>
      </w:r>
    </w:p>
    <w:p w14:paraId="1933F492" w14:textId="77777777" w:rsidR="004D361E" w:rsidRPr="008E2744" w:rsidRDefault="004D361E">
      <w:pPr>
        <w:pStyle w:val="Nadpis4"/>
        <w:widowControl w:val="0"/>
        <w:autoSpaceDE w:val="0"/>
      </w:pPr>
    </w:p>
    <w:p w14:paraId="793A4B05" w14:textId="77777777" w:rsidR="008629B3" w:rsidRPr="008E2744" w:rsidRDefault="008629B3" w:rsidP="008629B3">
      <w:pPr>
        <w:pStyle w:val="Nadpis4"/>
        <w:widowControl w:val="0"/>
        <w:autoSpaceDE w:val="0"/>
      </w:pPr>
    </w:p>
    <w:p w14:paraId="4C5CF1AE" w14:textId="77777777" w:rsidR="004D361E" w:rsidRPr="008E2744" w:rsidRDefault="004D361E" w:rsidP="008629B3">
      <w:pPr>
        <w:pStyle w:val="Nadpis4"/>
        <w:widowControl w:val="0"/>
        <w:tabs>
          <w:tab w:val="clear" w:pos="864"/>
        </w:tabs>
        <w:autoSpaceDE w:val="0"/>
        <w:ind w:left="0" w:firstLine="0"/>
      </w:pPr>
      <w:r w:rsidRPr="008E2744">
        <w:t xml:space="preserve">Břeclav </w:t>
      </w:r>
      <w:r w:rsidR="00320186" w:rsidRPr="008E2744">
        <w:t>11</w:t>
      </w:r>
      <w:r w:rsidR="00AD7ADE" w:rsidRPr="008E2744">
        <w:t>. 20</w:t>
      </w:r>
      <w:r w:rsidR="00692E22" w:rsidRPr="008E2744">
        <w:t>2</w:t>
      </w:r>
      <w:r w:rsidR="004126B7" w:rsidRPr="008E2744">
        <w:t>1</w:t>
      </w:r>
      <w:r w:rsidRPr="008E2744">
        <w:tab/>
      </w:r>
      <w:r w:rsidRPr="008E2744">
        <w:tab/>
      </w:r>
      <w:r w:rsidRPr="008E2744">
        <w:tab/>
      </w:r>
      <w:r w:rsidRPr="008E2744">
        <w:tab/>
      </w:r>
      <w:r w:rsidRPr="008E2744">
        <w:tab/>
      </w:r>
      <w:r w:rsidRPr="008E2744">
        <w:tab/>
      </w:r>
      <w:r w:rsidRPr="008E2744">
        <w:tab/>
      </w:r>
      <w:r w:rsidR="008629B3" w:rsidRPr="008E2744">
        <w:tab/>
      </w:r>
      <w:r w:rsidRPr="008E2744">
        <w:t xml:space="preserve"> Ing. Jan </w:t>
      </w:r>
      <w:proofErr w:type="spellStart"/>
      <w:r w:rsidRPr="008E2744">
        <w:t>Varadínek</w:t>
      </w:r>
      <w:proofErr w:type="spellEnd"/>
    </w:p>
    <w:p w14:paraId="24B08B96" w14:textId="77777777" w:rsidR="004D361E" w:rsidRPr="008E2744" w:rsidRDefault="004D361E">
      <w:pPr>
        <w:pStyle w:val="Zkladntext"/>
      </w:pPr>
    </w:p>
    <w:sectPr w:rsidR="004D361E" w:rsidRPr="008E2744" w:rsidSect="00CB527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AA5FE" w14:textId="77777777" w:rsidR="004E48CC" w:rsidRDefault="004E48CC">
      <w:r>
        <w:separator/>
      </w:r>
    </w:p>
  </w:endnote>
  <w:endnote w:type="continuationSeparator" w:id="0">
    <w:p w14:paraId="41D0090B" w14:textId="77777777" w:rsidR="004E48CC" w:rsidRDefault="004E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E9960" w14:textId="77777777" w:rsidR="00D506A1" w:rsidRDefault="00D50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7B52" w14:textId="77777777" w:rsidR="006F0A16" w:rsidRDefault="006F0A16">
    <w:pPr>
      <w:pStyle w:val="Zpat"/>
      <w:pBdr>
        <w:top w:val="single" w:sz="4" w:space="1" w:color="000000"/>
      </w:pBdr>
    </w:pPr>
    <w:r>
      <w:rPr>
        <w:noProof/>
        <w:lang w:eastAsia="cs-CZ"/>
      </w:rPr>
      <w:drawing>
        <wp:inline distT="0" distB="0" distL="0" distR="0" wp14:anchorId="7FB4CA48" wp14:editId="55C120BE">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7322AA">
      <w:rPr>
        <w:rStyle w:val="slostrnky"/>
      </w:rPr>
      <w:fldChar w:fldCharType="begin"/>
    </w:r>
    <w:r>
      <w:rPr>
        <w:rStyle w:val="slostrnky"/>
      </w:rPr>
      <w:instrText xml:space="preserve"> PAGE </w:instrText>
    </w:r>
    <w:r w:rsidR="007322AA">
      <w:rPr>
        <w:rStyle w:val="slostrnky"/>
      </w:rPr>
      <w:fldChar w:fldCharType="separate"/>
    </w:r>
    <w:r w:rsidR="00A52157">
      <w:rPr>
        <w:rStyle w:val="slostrnky"/>
        <w:noProof/>
      </w:rPr>
      <w:t>6</w:t>
    </w:r>
    <w:r w:rsidR="007322AA">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2AC8" w14:textId="77777777" w:rsidR="00D506A1" w:rsidRDefault="00D50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98194" w14:textId="77777777" w:rsidR="004E48CC" w:rsidRDefault="004E48CC">
      <w:r>
        <w:separator/>
      </w:r>
    </w:p>
  </w:footnote>
  <w:footnote w:type="continuationSeparator" w:id="0">
    <w:p w14:paraId="21984081" w14:textId="77777777" w:rsidR="004E48CC" w:rsidRDefault="004E4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83B2C" w14:textId="77777777" w:rsidR="00D506A1" w:rsidRDefault="00D506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8C45" w14:textId="0245323F" w:rsidR="009E5007" w:rsidRDefault="009E5007"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D506A1">
      <w:rPr>
        <w:i/>
      </w:rPr>
      <w:t>provádění stavby</w:t>
    </w:r>
    <w:r>
      <w:rPr>
        <w:i/>
      </w:rPr>
      <w:t xml:space="preserve">   </w:t>
    </w:r>
    <w:r>
      <w:rPr>
        <w:i/>
      </w:rPr>
      <w:tab/>
    </w:r>
    <w:r>
      <w:rPr>
        <w:i/>
      </w:rPr>
      <w:tab/>
    </w:r>
    <w:r>
      <w:rPr>
        <w:i/>
      </w:rPr>
      <w:tab/>
    </w:r>
    <w:r>
      <w:rPr>
        <w:i/>
      </w:rPr>
      <w:tab/>
    </w:r>
    <w:r>
      <w:rPr>
        <w:i/>
      </w:rPr>
      <w:tab/>
    </w:r>
    <w:r>
      <w:rPr>
        <w:i/>
      </w:rPr>
      <w:tab/>
      <w:t xml:space="preserve">     </w:t>
    </w:r>
    <w:r w:rsidR="00D506A1">
      <w:rPr>
        <w:i/>
      </w:rPr>
      <w:tab/>
    </w:r>
    <w:r>
      <w:rPr>
        <w:i/>
      </w:rPr>
      <w:t xml:space="preserve"> listopad 2021</w:t>
    </w:r>
  </w:p>
  <w:p w14:paraId="04870C9C" w14:textId="77777777" w:rsidR="009E5007" w:rsidRPr="00113F04" w:rsidRDefault="009E5007"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Pr>
        <w:bCs/>
        <w:color w:val="333333"/>
      </w:rPr>
      <w:t>VVT Bystřička, Chvalčov, těžba sedimentů, oprava toku</w:t>
    </w:r>
  </w:p>
  <w:p w14:paraId="4BFB7278" w14:textId="77777777" w:rsidR="006F0A16" w:rsidRPr="00404E96" w:rsidRDefault="006F0A16" w:rsidP="00404E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899B" w14:textId="77777777" w:rsidR="00D506A1" w:rsidRDefault="00D506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575942806">
    <w:abstractNumId w:val="0"/>
  </w:num>
  <w:num w:numId="2" w16cid:durableId="1300958252">
    <w:abstractNumId w:val="1"/>
  </w:num>
  <w:num w:numId="3" w16cid:durableId="844394478">
    <w:abstractNumId w:val="2"/>
  </w:num>
  <w:num w:numId="4" w16cid:durableId="4405353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C69"/>
    <w:rsid w:val="0000017F"/>
    <w:rsid w:val="00004A77"/>
    <w:rsid w:val="000052C9"/>
    <w:rsid w:val="000071F7"/>
    <w:rsid w:val="0001144E"/>
    <w:rsid w:val="00015F99"/>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4FE3"/>
    <w:rsid w:val="00055153"/>
    <w:rsid w:val="0006066B"/>
    <w:rsid w:val="00065124"/>
    <w:rsid w:val="0006522F"/>
    <w:rsid w:val="00066169"/>
    <w:rsid w:val="000679BF"/>
    <w:rsid w:val="00067D05"/>
    <w:rsid w:val="0007364F"/>
    <w:rsid w:val="0007445A"/>
    <w:rsid w:val="00077DF7"/>
    <w:rsid w:val="000805BB"/>
    <w:rsid w:val="00081629"/>
    <w:rsid w:val="0008749A"/>
    <w:rsid w:val="00091264"/>
    <w:rsid w:val="00091372"/>
    <w:rsid w:val="0009224B"/>
    <w:rsid w:val="000927B1"/>
    <w:rsid w:val="00094394"/>
    <w:rsid w:val="0009725C"/>
    <w:rsid w:val="000A180C"/>
    <w:rsid w:val="000A559C"/>
    <w:rsid w:val="000A5B35"/>
    <w:rsid w:val="000B1018"/>
    <w:rsid w:val="000B1481"/>
    <w:rsid w:val="000B2A18"/>
    <w:rsid w:val="000B3957"/>
    <w:rsid w:val="000B3F87"/>
    <w:rsid w:val="000B58CE"/>
    <w:rsid w:val="000C0B91"/>
    <w:rsid w:val="000C3590"/>
    <w:rsid w:val="000C43DE"/>
    <w:rsid w:val="000C4EAC"/>
    <w:rsid w:val="000C510D"/>
    <w:rsid w:val="000C5451"/>
    <w:rsid w:val="000C7AF4"/>
    <w:rsid w:val="000D03CA"/>
    <w:rsid w:val="000D3710"/>
    <w:rsid w:val="000D4338"/>
    <w:rsid w:val="000D514C"/>
    <w:rsid w:val="000D5E50"/>
    <w:rsid w:val="000D60CB"/>
    <w:rsid w:val="000D6B8E"/>
    <w:rsid w:val="000D7741"/>
    <w:rsid w:val="000E2650"/>
    <w:rsid w:val="000E5394"/>
    <w:rsid w:val="000E7545"/>
    <w:rsid w:val="000F0515"/>
    <w:rsid w:val="000F1B03"/>
    <w:rsid w:val="000F2B22"/>
    <w:rsid w:val="000F528C"/>
    <w:rsid w:val="000F5AE0"/>
    <w:rsid w:val="00102481"/>
    <w:rsid w:val="00104271"/>
    <w:rsid w:val="00105794"/>
    <w:rsid w:val="001069E1"/>
    <w:rsid w:val="001136CC"/>
    <w:rsid w:val="00113C26"/>
    <w:rsid w:val="0011528C"/>
    <w:rsid w:val="00115BA3"/>
    <w:rsid w:val="00116434"/>
    <w:rsid w:val="00121092"/>
    <w:rsid w:val="00123DB8"/>
    <w:rsid w:val="00125414"/>
    <w:rsid w:val="00125D34"/>
    <w:rsid w:val="00126A04"/>
    <w:rsid w:val="001273D8"/>
    <w:rsid w:val="001346CC"/>
    <w:rsid w:val="00134A4F"/>
    <w:rsid w:val="0013681F"/>
    <w:rsid w:val="00143A19"/>
    <w:rsid w:val="00144451"/>
    <w:rsid w:val="00145F5C"/>
    <w:rsid w:val="00146E75"/>
    <w:rsid w:val="001510A3"/>
    <w:rsid w:val="00151B3D"/>
    <w:rsid w:val="0015217E"/>
    <w:rsid w:val="00155181"/>
    <w:rsid w:val="00160589"/>
    <w:rsid w:val="001702E4"/>
    <w:rsid w:val="001709A7"/>
    <w:rsid w:val="00172594"/>
    <w:rsid w:val="00180148"/>
    <w:rsid w:val="0018183C"/>
    <w:rsid w:val="0018245F"/>
    <w:rsid w:val="00182E46"/>
    <w:rsid w:val="00183B5C"/>
    <w:rsid w:val="00185556"/>
    <w:rsid w:val="00186F6A"/>
    <w:rsid w:val="00190934"/>
    <w:rsid w:val="00190A19"/>
    <w:rsid w:val="00192FD9"/>
    <w:rsid w:val="0019309A"/>
    <w:rsid w:val="00197DBC"/>
    <w:rsid w:val="001A1B59"/>
    <w:rsid w:val="001A2646"/>
    <w:rsid w:val="001A3778"/>
    <w:rsid w:val="001A7454"/>
    <w:rsid w:val="001B230E"/>
    <w:rsid w:val="001B56D8"/>
    <w:rsid w:val="001B5FC0"/>
    <w:rsid w:val="001B7990"/>
    <w:rsid w:val="001C07CB"/>
    <w:rsid w:val="001C0923"/>
    <w:rsid w:val="001C1551"/>
    <w:rsid w:val="001C2608"/>
    <w:rsid w:val="001C7267"/>
    <w:rsid w:val="001D119C"/>
    <w:rsid w:val="001D14B1"/>
    <w:rsid w:val="001D3E3D"/>
    <w:rsid w:val="001D6C6D"/>
    <w:rsid w:val="001D6E8B"/>
    <w:rsid w:val="001D756D"/>
    <w:rsid w:val="001E0936"/>
    <w:rsid w:val="001E200C"/>
    <w:rsid w:val="001E35F3"/>
    <w:rsid w:val="001E4549"/>
    <w:rsid w:val="001E497F"/>
    <w:rsid w:val="001E5F89"/>
    <w:rsid w:val="001E6C80"/>
    <w:rsid w:val="001E7E3F"/>
    <w:rsid w:val="001F71C1"/>
    <w:rsid w:val="001F75BE"/>
    <w:rsid w:val="002014AB"/>
    <w:rsid w:val="00204234"/>
    <w:rsid w:val="002046E1"/>
    <w:rsid w:val="00213467"/>
    <w:rsid w:val="00215812"/>
    <w:rsid w:val="0022081E"/>
    <w:rsid w:val="0022100F"/>
    <w:rsid w:val="00221E0C"/>
    <w:rsid w:val="002242A4"/>
    <w:rsid w:val="00226948"/>
    <w:rsid w:val="00226E5D"/>
    <w:rsid w:val="00230589"/>
    <w:rsid w:val="00230659"/>
    <w:rsid w:val="002309B9"/>
    <w:rsid w:val="00234F45"/>
    <w:rsid w:val="0024100A"/>
    <w:rsid w:val="00242B40"/>
    <w:rsid w:val="00243B0B"/>
    <w:rsid w:val="002460A2"/>
    <w:rsid w:val="002473DD"/>
    <w:rsid w:val="00250AAA"/>
    <w:rsid w:val="00250ED3"/>
    <w:rsid w:val="002521FD"/>
    <w:rsid w:val="002528B4"/>
    <w:rsid w:val="00253815"/>
    <w:rsid w:val="00253ABF"/>
    <w:rsid w:val="0025527F"/>
    <w:rsid w:val="0025576A"/>
    <w:rsid w:val="00255FAB"/>
    <w:rsid w:val="00256490"/>
    <w:rsid w:val="00257A8B"/>
    <w:rsid w:val="002606F5"/>
    <w:rsid w:val="00263E14"/>
    <w:rsid w:val="002659A6"/>
    <w:rsid w:val="00265C16"/>
    <w:rsid w:val="00271C23"/>
    <w:rsid w:val="0027412E"/>
    <w:rsid w:val="002748B2"/>
    <w:rsid w:val="00276E2D"/>
    <w:rsid w:val="00277266"/>
    <w:rsid w:val="002801CE"/>
    <w:rsid w:val="00280896"/>
    <w:rsid w:val="002814CE"/>
    <w:rsid w:val="002818DD"/>
    <w:rsid w:val="00281918"/>
    <w:rsid w:val="00283617"/>
    <w:rsid w:val="00283DE5"/>
    <w:rsid w:val="00283ECF"/>
    <w:rsid w:val="0028643C"/>
    <w:rsid w:val="00290F69"/>
    <w:rsid w:val="002A286A"/>
    <w:rsid w:val="002A5A7B"/>
    <w:rsid w:val="002A6BF4"/>
    <w:rsid w:val="002A7AF6"/>
    <w:rsid w:val="002B01DE"/>
    <w:rsid w:val="002B08C7"/>
    <w:rsid w:val="002C3D99"/>
    <w:rsid w:val="002C6C6A"/>
    <w:rsid w:val="002C6CE3"/>
    <w:rsid w:val="002C754A"/>
    <w:rsid w:val="002D01A3"/>
    <w:rsid w:val="002D08F7"/>
    <w:rsid w:val="002D0958"/>
    <w:rsid w:val="002D0C10"/>
    <w:rsid w:val="002D200C"/>
    <w:rsid w:val="002D4CFD"/>
    <w:rsid w:val="002D5BD7"/>
    <w:rsid w:val="002D771F"/>
    <w:rsid w:val="002E0415"/>
    <w:rsid w:val="002E2218"/>
    <w:rsid w:val="002E340B"/>
    <w:rsid w:val="002E3485"/>
    <w:rsid w:val="002E3F6D"/>
    <w:rsid w:val="002F0616"/>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557F"/>
    <w:rsid w:val="003155A5"/>
    <w:rsid w:val="00317AB4"/>
    <w:rsid w:val="00320186"/>
    <w:rsid w:val="00323114"/>
    <w:rsid w:val="0032416F"/>
    <w:rsid w:val="003253A6"/>
    <w:rsid w:val="003257B7"/>
    <w:rsid w:val="00327E0E"/>
    <w:rsid w:val="00330007"/>
    <w:rsid w:val="0033082D"/>
    <w:rsid w:val="00332269"/>
    <w:rsid w:val="00332967"/>
    <w:rsid w:val="0033322D"/>
    <w:rsid w:val="00334EE5"/>
    <w:rsid w:val="003370A4"/>
    <w:rsid w:val="0034098A"/>
    <w:rsid w:val="00341A6C"/>
    <w:rsid w:val="00343005"/>
    <w:rsid w:val="00345E76"/>
    <w:rsid w:val="00351E7E"/>
    <w:rsid w:val="00351F17"/>
    <w:rsid w:val="003531CC"/>
    <w:rsid w:val="003539D0"/>
    <w:rsid w:val="00353BE1"/>
    <w:rsid w:val="00354362"/>
    <w:rsid w:val="00354978"/>
    <w:rsid w:val="00355A78"/>
    <w:rsid w:val="00356211"/>
    <w:rsid w:val="003566EB"/>
    <w:rsid w:val="00361336"/>
    <w:rsid w:val="003622A8"/>
    <w:rsid w:val="00367FB0"/>
    <w:rsid w:val="00372846"/>
    <w:rsid w:val="0037464C"/>
    <w:rsid w:val="00375FEC"/>
    <w:rsid w:val="00377268"/>
    <w:rsid w:val="003805D7"/>
    <w:rsid w:val="00381A6B"/>
    <w:rsid w:val="00382FB7"/>
    <w:rsid w:val="00387634"/>
    <w:rsid w:val="00387640"/>
    <w:rsid w:val="00390D84"/>
    <w:rsid w:val="0039182B"/>
    <w:rsid w:val="003918EC"/>
    <w:rsid w:val="00392C25"/>
    <w:rsid w:val="00393177"/>
    <w:rsid w:val="00394DB1"/>
    <w:rsid w:val="00395B4B"/>
    <w:rsid w:val="003A0661"/>
    <w:rsid w:val="003A2B03"/>
    <w:rsid w:val="003A380D"/>
    <w:rsid w:val="003A39F8"/>
    <w:rsid w:val="003A6515"/>
    <w:rsid w:val="003A65F1"/>
    <w:rsid w:val="003B0F23"/>
    <w:rsid w:val="003B246E"/>
    <w:rsid w:val="003B3F05"/>
    <w:rsid w:val="003C2028"/>
    <w:rsid w:val="003C6422"/>
    <w:rsid w:val="003D02D1"/>
    <w:rsid w:val="003D0544"/>
    <w:rsid w:val="003D08E6"/>
    <w:rsid w:val="003D1375"/>
    <w:rsid w:val="003D27BD"/>
    <w:rsid w:val="003D6B63"/>
    <w:rsid w:val="003E11F8"/>
    <w:rsid w:val="003E6D35"/>
    <w:rsid w:val="003F0A34"/>
    <w:rsid w:val="003F3A33"/>
    <w:rsid w:val="00402516"/>
    <w:rsid w:val="004035CD"/>
    <w:rsid w:val="00404A39"/>
    <w:rsid w:val="00404E96"/>
    <w:rsid w:val="004126B7"/>
    <w:rsid w:val="00413EC8"/>
    <w:rsid w:val="00414A98"/>
    <w:rsid w:val="004153C7"/>
    <w:rsid w:val="00416FBB"/>
    <w:rsid w:val="00417B58"/>
    <w:rsid w:val="00423282"/>
    <w:rsid w:val="00427185"/>
    <w:rsid w:val="00427568"/>
    <w:rsid w:val="00432653"/>
    <w:rsid w:val="004339D5"/>
    <w:rsid w:val="00436916"/>
    <w:rsid w:val="004373EC"/>
    <w:rsid w:val="00442BC4"/>
    <w:rsid w:val="00443A9A"/>
    <w:rsid w:val="00444905"/>
    <w:rsid w:val="00446F59"/>
    <w:rsid w:val="00460C04"/>
    <w:rsid w:val="00461D8A"/>
    <w:rsid w:val="004627C2"/>
    <w:rsid w:val="004643B0"/>
    <w:rsid w:val="00465DB8"/>
    <w:rsid w:val="0047245D"/>
    <w:rsid w:val="004728A7"/>
    <w:rsid w:val="00472CC2"/>
    <w:rsid w:val="00477923"/>
    <w:rsid w:val="00484CFB"/>
    <w:rsid w:val="00487400"/>
    <w:rsid w:val="004907B8"/>
    <w:rsid w:val="004909E0"/>
    <w:rsid w:val="0049531B"/>
    <w:rsid w:val="00495ECB"/>
    <w:rsid w:val="004962DB"/>
    <w:rsid w:val="00496FFC"/>
    <w:rsid w:val="004971A0"/>
    <w:rsid w:val="00497DD6"/>
    <w:rsid w:val="004A3CF5"/>
    <w:rsid w:val="004A51D8"/>
    <w:rsid w:val="004A5452"/>
    <w:rsid w:val="004A624E"/>
    <w:rsid w:val="004B2313"/>
    <w:rsid w:val="004B5751"/>
    <w:rsid w:val="004B630C"/>
    <w:rsid w:val="004C12D6"/>
    <w:rsid w:val="004C1B98"/>
    <w:rsid w:val="004C202D"/>
    <w:rsid w:val="004C3837"/>
    <w:rsid w:val="004C4823"/>
    <w:rsid w:val="004C484E"/>
    <w:rsid w:val="004D07C3"/>
    <w:rsid w:val="004D07F5"/>
    <w:rsid w:val="004D0CF9"/>
    <w:rsid w:val="004D361E"/>
    <w:rsid w:val="004D48A0"/>
    <w:rsid w:val="004D6A04"/>
    <w:rsid w:val="004D7974"/>
    <w:rsid w:val="004E22E2"/>
    <w:rsid w:val="004E422D"/>
    <w:rsid w:val="004E48CC"/>
    <w:rsid w:val="004E4D3E"/>
    <w:rsid w:val="004E7205"/>
    <w:rsid w:val="004E7681"/>
    <w:rsid w:val="004F425A"/>
    <w:rsid w:val="004F4674"/>
    <w:rsid w:val="004F5269"/>
    <w:rsid w:val="004F7535"/>
    <w:rsid w:val="00502D75"/>
    <w:rsid w:val="005046C2"/>
    <w:rsid w:val="00511BBC"/>
    <w:rsid w:val="00512650"/>
    <w:rsid w:val="00513A39"/>
    <w:rsid w:val="00513E77"/>
    <w:rsid w:val="00515BB5"/>
    <w:rsid w:val="00516265"/>
    <w:rsid w:val="00521C2E"/>
    <w:rsid w:val="00522996"/>
    <w:rsid w:val="00524194"/>
    <w:rsid w:val="0052444E"/>
    <w:rsid w:val="00525783"/>
    <w:rsid w:val="00525A0E"/>
    <w:rsid w:val="0052736D"/>
    <w:rsid w:val="00530C25"/>
    <w:rsid w:val="00531F1E"/>
    <w:rsid w:val="0053436E"/>
    <w:rsid w:val="00534579"/>
    <w:rsid w:val="00535A62"/>
    <w:rsid w:val="005368D6"/>
    <w:rsid w:val="00536F49"/>
    <w:rsid w:val="00537AF6"/>
    <w:rsid w:val="00537DE3"/>
    <w:rsid w:val="00541FA5"/>
    <w:rsid w:val="00543C84"/>
    <w:rsid w:val="00546971"/>
    <w:rsid w:val="00547369"/>
    <w:rsid w:val="00554F0E"/>
    <w:rsid w:val="00556086"/>
    <w:rsid w:val="005560AC"/>
    <w:rsid w:val="005564F2"/>
    <w:rsid w:val="00560DEB"/>
    <w:rsid w:val="00562BC9"/>
    <w:rsid w:val="00563440"/>
    <w:rsid w:val="00566523"/>
    <w:rsid w:val="00566968"/>
    <w:rsid w:val="00566B4D"/>
    <w:rsid w:val="005722A3"/>
    <w:rsid w:val="00573D84"/>
    <w:rsid w:val="005806E8"/>
    <w:rsid w:val="00581267"/>
    <w:rsid w:val="00583E57"/>
    <w:rsid w:val="00584B3F"/>
    <w:rsid w:val="00584D0F"/>
    <w:rsid w:val="00593F13"/>
    <w:rsid w:val="00595DEC"/>
    <w:rsid w:val="00596AD9"/>
    <w:rsid w:val="005A0EFB"/>
    <w:rsid w:val="005A3D3B"/>
    <w:rsid w:val="005A41A7"/>
    <w:rsid w:val="005A5375"/>
    <w:rsid w:val="005B5C3D"/>
    <w:rsid w:val="005B72A2"/>
    <w:rsid w:val="005C5811"/>
    <w:rsid w:val="005C720A"/>
    <w:rsid w:val="005C727A"/>
    <w:rsid w:val="005C7F07"/>
    <w:rsid w:val="005D09FE"/>
    <w:rsid w:val="005E225B"/>
    <w:rsid w:val="005E3571"/>
    <w:rsid w:val="005E4D45"/>
    <w:rsid w:val="005E5106"/>
    <w:rsid w:val="005E647F"/>
    <w:rsid w:val="005F0323"/>
    <w:rsid w:val="005F3ADF"/>
    <w:rsid w:val="005F4A28"/>
    <w:rsid w:val="005F5449"/>
    <w:rsid w:val="005F54C6"/>
    <w:rsid w:val="005F7D3F"/>
    <w:rsid w:val="00601231"/>
    <w:rsid w:val="006029FB"/>
    <w:rsid w:val="00606098"/>
    <w:rsid w:val="00606D9C"/>
    <w:rsid w:val="0061101B"/>
    <w:rsid w:val="00612CFC"/>
    <w:rsid w:val="0061440D"/>
    <w:rsid w:val="00615148"/>
    <w:rsid w:val="0061620E"/>
    <w:rsid w:val="00617FA5"/>
    <w:rsid w:val="00620327"/>
    <w:rsid w:val="00620C81"/>
    <w:rsid w:val="0062531A"/>
    <w:rsid w:val="00633289"/>
    <w:rsid w:val="0063429D"/>
    <w:rsid w:val="00637D39"/>
    <w:rsid w:val="0064126C"/>
    <w:rsid w:val="00643342"/>
    <w:rsid w:val="006434D3"/>
    <w:rsid w:val="00643B53"/>
    <w:rsid w:val="0064402C"/>
    <w:rsid w:val="00645615"/>
    <w:rsid w:val="00646249"/>
    <w:rsid w:val="00646824"/>
    <w:rsid w:val="00652B6F"/>
    <w:rsid w:val="0065410F"/>
    <w:rsid w:val="00656220"/>
    <w:rsid w:val="0065763A"/>
    <w:rsid w:val="0066274D"/>
    <w:rsid w:val="00663859"/>
    <w:rsid w:val="00664324"/>
    <w:rsid w:val="00664328"/>
    <w:rsid w:val="00665949"/>
    <w:rsid w:val="00667408"/>
    <w:rsid w:val="00670910"/>
    <w:rsid w:val="00671B1F"/>
    <w:rsid w:val="00681AC1"/>
    <w:rsid w:val="006823E0"/>
    <w:rsid w:val="00687DBB"/>
    <w:rsid w:val="00692A04"/>
    <w:rsid w:val="00692E22"/>
    <w:rsid w:val="00693273"/>
    <w:rsid w:val="00696B09"/>
    <w:rsid w:val="006A35F0"/>
    <w:rsid w:val="006A4B28"/>
    <w:rsid w:val="006A6CBA"/>
    <w:rsid w:val="006B44C4"/>
    <w:rsid w:val="006B6CDA"/>
    <w:rsid w:val="006B7FC3"/>
    <w:rsid w:val="006C176D"/>
    <w:rsid w:val="006C5457"/>
    <w:rsid w:val="006C5A9A"/>
    <w:rsid w:val="006D3104"/>
    <w:rsid w:val="006D327B"/>
    <w:rsid w:val="006D6B20"/>
    <w:rsid w:val="006D75CE"/>
    <w:rsid w:val="006E2B37"/>
    <w:rsid w:val="006E3A5E"/>
    <w:rsid w:val="006E4922"/>
    <w:rsid w:val="006E66E3"/>
    <w:rsid w:val="006E6DAC"/>
    <w:rsid w:val="006F0A16"/>
    <w:rsid w:val="006F1B32"/>
    <w:rsid w:val="006F3AAD"/>
    <w:rsid w:val="006F715F"/>
    <w:rsid w:val="006F723B"/>
    <w:rsid w:val="006F7322"/>
    <w:rsid w:val="00702DE5"/>
    <w:rsid w:val="0070523A"/>
    <w:rsid w:val="00706E91"/>
    <w:rsid w:val="007070B4"/>
    <w:rsid w:val="007075B8"/>
    <w:rsid w:val="007103FA"/>
    <w:rsid w:val="00712D4E"/>
    <w:rsid w:val="00715C0F"/>
    <w:rsid w:val="00715F15"/>
    <w:rsid w:val="007229DD"/>
    <w:rsid w:val="00723E46"/>
    <w:rsid w:val="00725DF9"/>
    <w:rsid w:val="00727560"/>
    <w:rsid w:val="007276EC"/>
    <w:rsid w:val="00727A44"/>
    <w:rsid w:val="00727D6F"/>
    <w:rsid w:val="00727F6C"/>
    <w:rsid w:val="007322AA"/>
    <w:rsid w:val="00734A88"/>
    <w:rsid w:val="00735AA5"/>
    <w:rsid w:val="007371FE"/>
    <w:rsid w:val="0074034D"/>
    <w:rsid w:val="007413B1"/>
    <w:rsid w:val="00741E88"/>
    <w:rsid w:val="00743DDC"/>
    <w:rsid w:val="00745906"/>
    <w:rsid w:val="007468DD"/>
    <w:rsid w:val="00747C9C"/>
    <w:rsid w:val="00747F54"/>
    <w:rsid w:val="00750B79"/>
    <w:rsid w:val="00754F6D"/>
    <w:rsid w:val="0075547F"/>
    <w:rsid w:val="0075797B"/>
    <w:rsid w:val="00760349"/>
    <w:rsid w:val="00764018"/>
    <w:rsid w:val="007647EB"/>
    <w:rsid w:val="00765B7C"/>
    <w:rsid w:val="00767C5A"/>
    <w:rsid w:val="00770977"/>
    <w:rsid w:val="00772E7E"/>
    <w:rsid w:val="00773645"/>
    <w:rsid w:val="0077381F"/>
    <w:rsid w:val="0077519D"/>
    <w:rsid w:val="007776D6"/>
    <w:rsid w:val="00780DAA"/>
    <w:rsid w:val="00782CA6"/>
    <w:rsid w:val="00784A19"/>
    <w:rsid w:val="007856F7"/>
    <w:rsid w:val="00785B10"/>
    <w:rsid w:val="00785F9A"/>
    <w:rsid w:val="007906A7"/>
    <w:rsid w:val="00790DB3"/>
    <w:rsid w:val="00792006"/>
    <w:rsid w:val="00792551"/>
    <w:rsid w:val="00793176"/>
    <w:rsid w:val="00794F4A"/>
    <w:rsid w:val="00795485"/>
    <w:rsid w:val="007960DB"/>
    <w:rsid w:val="007A2C3B"/>
    <w:rsid w:val="007A361E"/>
    <w:rsid w:val="007A435A"/>
    <w:rsid w:val="007A4416"/>
    <w:rsid w:val="007A69EF"/>
    <w:rsid w:val="007B38A0"/>
    <w:rsid w:val="007B39BC"/>
    <w:rsid w:val="007B5F4E"/>
    <w:rsid w:val="007B642A"/>
    <w:rsid w:val="007C1C88"/>
    <w:rsid w:val="007C37EE"/>
    <w:rsid w:val="007C4226"/>
    <w:rsid w:val="007C5889"/>
    <w:rsid w:val="007C6429"/>
    <w:rsid w:val="007D0765"/>
    <w:rsid w:val="007D7500"/>
    <w:rsid w:val="007E194E"/>
    <w:rsid w:val="007E263D"/>
    <w:rsid w:val="007E3F89"/>
    <w:rsid w:val="007E48B0"/>
    <w:rsid w:val="007E4D6E"/>
    <w:rsid w:val="007E59BD"/>
    <w:rsid w:val="007E6E8E"/>
    <w:rsid w:val="007F0D55"/>
    <w:rsid w:val="007F2234"/>
    <w:rsid w:val="007F2E04"/>
    <w:rsid w:val="007F7138"/>
    <w:rsid w:val="0080310C"/>
    <w:rsid w:val="008043F6"/>
    <w:rsid w:val="0080755D"/>
    <w:rsid w:val="008102DA"/>
    <w:rsid w:val="00810F93"/>
    <w:rsid w:val="0081200F"/>
    <w:rsid w:val="0081298D"/>
    <w:rsid w:val="008142AD"/>
    <w:rsid w:val="00815833"/>
    <w:rsid w:val="008167DB"/>
    <w:rsid w:val="00816A70"/>
    <w:rsid w:val="00817F43"/>
    <w:rsid w:val="00821D64"/>
    <w:rsid w:val="00822FAB"/>
    <w:rsid w:val="00824DD1"/>
    <w:rsid w:val="00825A4C"/>
    <w:rsid w:val="008262D0"/>
    <w:rsid w:val="00833FC4"/>
    <w:rsid w:val="00840B31"/>
    <w:rsid w:val="00842655"/>
    <w:rsid w:val="00846FBA"/>
    <w:rsid w:val="0085210B"/>
    <w:rsid w:val="0085443C"/>
    <w:rsid w:val="008579B8"/>
    <w:rsid w:val="008613D4"/>
    <w:rsid w:val="008629B3"/>
    <w:rsid w:val="00865169"/>
    <w:rsid w:val="0086730F"/>
    <w:rsid w:val="008678A0"/>
    <w:rsid w:val="00870FA6"/>
    <w:rsid w:val="00871445"/>
    <w:rsid w:val="00871B5F"/>
    <w:rsid w:val="00872780"/>
    <w:rsid w:val="008734A9"/>
    <w:rsid w:val="0087402D"/>
    <w:rsid w:val="00874836"/>
    <w:rsid w:val="00874CD4"/>
    <w:rsid w:val="00876780"/>
    <w:rsid w:val="008769C7"/>
    <w:rsid w:val="00880352"/>
    <w:rsid w:val="00881E68"/>
    <w:rsid w:val="008847D5"/>
    <w:rsid w:val="0089026E"/>
    <w:rsid w:val="0089044B"/>
    <w:rsid w:val="00892580"/>
    <w:rsid w:val="00892B14"/>
    <w:rsid w:val="00897947"/>
    <w:rsid w:val="008A0E28"/>
    <w:rsid w:val="008A4987"/>
    <w:rsid w:val="008A5D6E"/>
    <w:rsid w:val="008A6E56"/>
    <w:rsid w:val="008A6E61"/>
    <w:rsid w:val="008B0C15"/>
    <w:rsid w:val="008B189F"/>
    <w:rsid w:val="008B44EF"/>
    <w:rsid w:val="008B5720"/>
    <w:rsid w:val="008B5C3A"/>
    <w:rsid w:val="008B5DE2"/>
    <w:rsid w:val="008B7211"/>
    <w:rsid w:val="008C5F28"/>
    <w:rsid w:val="008C7BB4"/>
    <w:rsid w:val="008D0555"/>
    <w:rsid w:val="008D0AD1"/>
    <w:rsid w:val="008D1B00"/>
    <w:rsid w:val="008D23F8"/>
    <w:rsid w:val="008D46D6"/>
    <w:rsid w:val="008E13E1"/>
    <w:rsid w:val="008E2744"/>
    <w:rsid w:val="008E4408"/>
    <w:rsid w:val="008E44AD"/>
    <w:rsid w:val="008E6570"/>
    <w:rsid w:val="008E74DA"/>
    <w:rsid w:val="008F0729"/>
    <w:rsid w:val="008F117A"/>
    <w:rsid w:val="008F1CA3"/>
    <w:rsid w:val="008F2BE6"/>
    <w:rsid w:val="008F6980"/>
    <w:rsid w:val="008F79FE"/>
    <w:rsid w:val="008F7E58"/>
    <w:rsid w:val="00901491"/>
    <w:rsid w:val="00901DB5"/>
    <w:rsid w:val="00902781"/>
    <w:rsid w:val="00904DFB"/>
    <w:rsid w:val="00906601"/>
    <w:rsid w:val="009104A5"/>
    <w:rsid w:val="00912D76"/>
    <w:rsid w:val="00914957"/>
    <w:rsid w:val="009152D4"/>
    <w:rsid w:val="00915A14"/>
    <w:rsid w:val="00916CC2"/>
    <w:rsid w:val="00917AF4"/>
    <w:rsid w:val="00920DAD"/>
    <w:rsid w:val="00924304"/>
    <w:rsid w:val="00926007"/>
    <w:rsid w:val="00931688"/>
    <w:rsid w:val="009321AD"/>
    <w:rsid w:val="0093626F"/>
    <w:rsid w:val="00936C9B"/>
    <w:rsid w:val="009373D0"/>
    <w:rsid w:val="0093777B"/>
    <w:rsid w:val="00945907"/>
    <w:rsid w:val="00945E3C"/>
    <w:rsid w:val="009502DF"/>
    <w:rsid w:val="0095404D"/>
    <w:rsid w:val="009540DA"/>
    <w:rsid w:val="009615B0"/>
    <w:rsid w:val="00962A4A"/>
    <w:rsid w:val="00963F54"/>
    <w:rsid w:val="00964B3E"/>
    <w:rsid w:val="00966292"/>
    <w:rsid w:val="00970CA5"/>
    <w:rsid w:val="00970EE6"/>
    <w:rsid w:val="009718E3"/>
    <w:rsid w:val="00976037"/>
    <w:rsid w:val="00980C85"/>
    <w:rsid w:val="00982344"/>
    <w:rsid w:val="00982C7F"/>
    <w:rsid w:val="00991868"/>
    <w:rsid w:val="00993210"/>
    <w:rsid w:val="009A2974"/>
    <w:rsid w:val="009A39F1"/>
    <w:rsid w:val="009A4508"/>
    <w:rsid w:val="009A5A1F"/>
    <w:rsid w:val="009A6D35"/>
    <w:rsid w:val="009A6EDC"/>
    <w:rsid w:val="009B18CB"/>
    <w:rsid w:val="009B1924"/>
    <w:rsid w:val="009B2862"/>
    <w:rsid w:val="009B7268"/>
    <w:rsid w:val="009C15FB"/>
    <w:rsid w:val="009C5DFE"/>
    <w:rsid w:val="009C722D"/>
    <w:rsid w:val="009D1B20"/>
    <w:rsid w:val="009D3877"/>
    <w:rsid w:val="009E139E"/>
    <w:rsid w:val="009E256A"/>
    <w:rsid w:val="009E45A9"/>
    <w:rsid w:val="009E5007"/>
    <w:rsid w:val="009E5B3C"/>
    <w:rsid w:val="009E6F97"/>
    <w:rsid w:val="009E7A42"/>
    <w:rsid w:val="009F14D9"/>
    <w:rsid w:val="00A023C0"/>
    <w:rsid w:val="00A02E8F"/>
    <w:rsid w:val="00A03AB7"/>
    <w:rsid w:val="00A063A4"/>
    <w:rsid w:val="00A10738"/>
    <w:rsid w:val="00A109AC"/>
    <w:rsid w:val="00A1227C"/>
    <w:rsid w:val="00A122C3"/>
    <w:rsid w:val="00A12589"/>
    <w:rsid w:val="00A12826"/>
    <w:rsid w:val="00A146C1"/>
    <w:rsid w:val="00A1489C"/>
    <w:rsid w:val="00A211A4"/>
    <w:rsid w:val="00A26246"/>
    <w:rsid w:val="00A317F2"/>
    <w:rsid w:val="00A3276C"/>
    <w:rsid w:val="00A3742D"/>
    <w:rsid w:val="00A41648"/>
    <w:rsid w:val="00A42CBA"/>
    <w:rsid w:val="00A4344D"/>
    <w:rsid w:val="00A43774"/>
    <w:rsid w:val="00A467CF"/>
    <w:rsid w:val="00A47CED"/>
    <w:rsid w:val="00A507FA"/>
    <w:rsid w:val="00A52157"/>
    <w:rsid w:val="00A53BE7"/>
    <w:rsid w:val="00A53C67"/>
    <w:rsid w:val="00A571A3"/>
    <w:rsid w:val="00A66C94"/>
    <w:rsid w:val="00A74407"/>
    <w:rsid w:val="00A77010"/>
    <w:rsid w:val="00A804E6"/>
    <w:rsid w:val="00A8206D"/>
    <w:rsid w:val="00A845B6"/>
    <w:rsid w:val="00A84B48"/>
    <w:rsid w:val="00A87277"/>
    <w:rsid w:val="00A93806"/>
    <w:rsid w:val="00A94514"/>
    <w:rsid w:val="00A948C9"/>
    <w:rsid w:val="00A95638"/>
    <w:rsid w:val="00A962EE"/>
    <w:rsid w:val="00A969B0"/>
    <w:rsid w:val="00AA0BBA"/>
    <w:rsid w:val="00AA1D34"/>
    <w:rsid w:val="00AA46CD"/>
    <w:rsid w:val="00AA49C1"/>
    <w:rsid w:val="00AA4C0D"/>
    <w:rsid w:val="00AA4E9C"/>
    <w:rsid w:val="00AA6C10"/>
    <w:rsid w:val="00AB0686"/>
    <w:rsid w:val="00AB112F"/>
    <w:rsid w:val="00AB129B"/>
    <w:rsid w:val="00AB2069"/>
    <w:rsid w:val="00AB3017"/>
    <w:rsid w:val="00AB35E6"/>
    <w:rsid w:val="00AB46FB"/>
    <w:rsid w:val="00AB4F6B"/>
    <w:rsid w:val="00AB776E"/>
    <w:rsid w:val="00AC147D"/>
    <w:rsid w:val="00AC1653"/>
    <w:rsid w:val="00AC1CC7"/>
    <w:rsid w:val="00AC24C2"/>
    <w:rsid w:val="00AC369F"/>
    <w:rsid w:val="00AC4596"/>
    <w:rsid w:val="00AC48AC"/>
    <w:rsid w:val="00AC4FE1"/>
    <w:rsid w:val="00AC5F52"/>
    <w:rsid w:val="00AD1866"/>
    <w:rsid w:val="00AD3B03"/>
    <w:rsid w:val="00AD4F6C"/>
    <w:rsid w:val="00AD7ADE"/>
    <w:rsid w:val="00AE0055"/>
    <w:rsid w:val="00AE0B60"/>
    <w:rsid w:val="00AE3A6A"/>
    <w:rsid w:val="00AE4780"/>
    <w:rsid w:val="00AE6169"/>
    <w:rsid w:val="00AE7953"/>
    <w:rsid w:val="00AE79B4"/>
    <w:rsid w:val="00AE7F32"/>
    <w:rsid w:val="00AE7FC8"/>
    <w:rsid w:val="00AF09ED"/>
    <w:rsid w:val="00AF15F6"/>
    <w:rsid w:val="00AF32DE"/>
    <w:rsid w:val="00AF4C65"/>
    <w:rsid w:val="00AF6193"/>
    <w:rsid w:val="00AF66D1"/>
    <w:rsid w:val="00AF6F95"/>
    <w:rsid w:val="00B014CD"/>
    <w:rsid w:val="00B018B4"/>
    <w:rsid w:val="00B01F77"/>
    <w:rsid w:val="00B04C6E"/>
    <w:rsid w:val="00B062D2"/>
    <w:rsid w:val="00B07CEC"/>
    <w:rsid w:val="00B13DFE"/>
    <w:rsid w:val="00B1646C"/>
    <w:rsid w:val="00B16743"/>
    <w:rsid w:val="00B16DE1"/>
    <w:rsid w:val="00B17684"/>
    <w:rsid w:val="00B17C4A"/>
    <w:rsid w:val="00B20004"/>
    <w:rsid w:val="00B20D8E"/>
    <w:rsid w:val="00B22271"/>
    <w:rsid w:val="00B2260D"/>
    <w:rsid w:val="00B26F35"/>
    <w:rsid w:val="00B27552"/>
    <w:rsid w:val="00B302E6"/>
    <w:rsid w:val="00B31741"/>
    <w:rsid w:val="00B31A0B"/>
    <w:rsid w:val="00B3256D"/>
    <w:rsid w:val="00B33A13"/>
    <w:rsid w:val="00B33B77"/>
    <w:rsid w:val="00B34DE3"/>
    <w:rsid w:val="00B36FC1"/>
    <w:rsid w:val="00B40622"/>
    <w:rsid w:val="00B46B59"/>
    <w:rsid w:val="00B46BB9"/>
    <w:rsid w:val="00B473AB"/>
    <w:rsid w:val="00B52820"/>
    <w:rsid w:val="00B60B86"/>
    <w:rsid w:val="00B66438"/>
    <w:rsid w:val="00B71C59"/>
    <w:rsid w:val="00B75A0C"/>
    <w:rsid w:val="00B814F1"/>
    <w:rsid w:val="00B817DB"/>
    <w:rsid w:val="00B825EB"/>
    <w:rsid w:val="00B8437A"/>
    <w:rsid w:val="00B85A33"/>
    <w:rsid w:val="00B90B5B"/>
    <w:rsid w:val="00BA38E6"/>
    <w:rsid w:val="00BA6129"/>
    <w:rsid w:val="00BA765C"/>
    <w:rsid w:val="00BB2A57"/>
    <w:rsid w:val="00BB3E3F"/>
    <w:rsid w:val="00BB4DD8"/>
    <w:rsid w:val="00BB53A0"/>
    <w:rsid w:val="00BB59FD"/>
    <w:rsid w:val="00BB5E10"/>
    <w:rsid w:val="00BB686E"/>
    <w:rsid w:val="00BB6CC0"/>
    <w:rsid w:val="00BC01E0"/>
    <w:rsid w:val="00BC1512"/>
    <w:rsid w:val="00BC2DEC"/>
    <w:rsid w:val="00BC398B"/>
    <w:rsid w:val="00BC5E99"/>
    <w:rsid w:val="00BD0490"/>
    <w:rsid w:val="00BD14E9"/>
    <w:rsid w:val="00BD2496"/>
    <w:rsid w:val="00BD275A"/>
    <w:rsid w:val="00BD5ACB"/>
    <w:rsid w:val="00BE1CD5"/>
    <w:rsid w:val="00BE5711"/>
    <w:rsid w:val="00BF15BF"/>
    <w:rsid w:val="00BF4A20"/>
    <w:rsid w:val="00BF5751"/>
    <w:rsid w:val="00C05EF9"/>
    <w:rsid w:val="00C132F9"/>
    <w:rsid w:val="00C1489A"/>
    <w:rsid w:val="00C15228"/>
    <w:rsid w:val="00C17717"/>
    <w:rsid w:val="00C17B9D"/>
    <w:rsid w:val="00C22587"/>
    <w:rsid w:val="00C22847"/>
    <w:rsid w:val="00C22BE5"/>
    <w:rsid w:val="00C22D51"/>
    <w:rsid w:val="00C25880"/>
    <w:rsid w:val="00C26DB8"/>
    <w:rsid w:val="00C316B3"/>
    <w:rsid w:val="00C37217"/>
    <w:rsid w:val="00C438A2"/>
    <w:rsid w:val="00C47D4F"/>
    <w:rsid w:val="00C50828"/>
    <w:rsid w:val="00C5275E"/>
    <w:rsid w:val="00C534E1"/>
    <w:rsid w:val="00C5521E"/>
    <w:rsid w:val="00C607C5"/>
    <w:rsid w:val="00C61307"/>
    <w:rsid w:val="00C6218E"/>
    <w:rsid w:val="00C65305"/>
    <w:rsid w:val="00C6738B"/>
    <w:rsid w:val="00C7017C"/>
    <w:rsid w:val="00C76C6D"/>
    <w:rsid w:val="00C852C2"/>
    <w:rsid w:val="00C87422"/>
    <w:rsid w:val="00C875AA"/>
    <w:rsid w:val="00C9069E"/>
    <w:rsid w:val="00C939C2"/>
    <w:rsid w:val="00C93CE0"/>
    <w:rsid w:val="00C9525A"/>
    <w:rsid w:val="00C95EAC"/>
    <w:rsid w:val="00C975FD"/>
    <w:rsid w:val="00C97843"/>
    <w:rsid w:val="00CA0B51"/>
    <w:rsid w:val="00CA0BE2"/>
    <w:rsid w:val="00CA402F"/>
    <w:rsid w:val="00CA51E6"/>
    <w:rsid w:val="00CA7C40"/>
    <w:rsid w:val="00CB2635"/>
    <w:rsid w:val="00CB4ADF"/>
    <w:rsid w:val="00CB5271"/>
    <w:rsid w:val="00CB7F2D"/>
    <w:rsid w:val="00CC3B6F"/>
    <w:rsid w:val="00CC3D9C"/>
    <w:rsid w:val="00CC685B"/>
    <w:rsid w:val="00CD6FE0"/>
    <w:rsid w:val="00CE0E52"/>
    <w:rsid w:val="00CE112F"/>
    <w:rsid w:val="00CE1B67"/>
    <w:rsid w:val="00CE2870"/>
    <w:rsid w:val="00CE5C8D"/>
    <w:rsid w:val="00CE7290"/>
    <w:rsid w:val="00CF0058"/>
    <w:rsid w:val="00CF1512"/>
    <w:rsid w:val="00CF2AA2"/>
    <w:rsid w:val="00CF5E3A"/>
    <w:rsid w:val="00CF609D"/>
    <w:rsid w:val="00D010D8"/>
    <w:rsid w:val="00D015F6"/>
    <w:rsid w:val="00D024B8"/>
    <w:rsid w:val="00D03769"/>
    <w:rsid w:val="00D054D7"/>
    <w:rsid w:val="00D07DC2"/>
    <w:rsid w:val="00D10AEF"/>
    <w:rsid w:val="00D13812"/>
    <w:rsid w:val="00D1539D"/>
    <w:rsid w:val="00D15E90"/>
    <w:rsid w:val="00D200E0"/>
    <w:rsid w:val="00D203A9"/>
    <w:rsid w:val="00D21786"/>
    <w:rsid w:val="00D22023"/>
    <w:rsid w:val="00D24CAF"/>
    <w:rsid w:val="00D26FEB"/>
    <w:rsid w:val="00D31FB1"/>
    <w:rsid w:val="00D33C6D"/>
    <w:rsid w:val="00D40B25"/>
    <w:rsid w:val="00D41699"/>
    <w:rsid w:val="00D436CB"/>
    <w:rsid w:val="00D43C9F"/>
    <w:rsid w:val="00D440A1"/>
    <w:rsid w:val="00D44604"/>
    <w:rsid w:val="00D4514F"/>
    <w:rsid w:val="00D45A9F"/>
    <w:rsid w:val="00D45E4B"/>
    <w:rsid w:val="00D50176"/>
    <w:rsid w:val="00D506A1"/>
    <w:rsid w:val="00D52C0C"/>
    <w:rsid w:val="00D53225"/>
    <w:rsid w:val="00D6086B"/>
    <w:rsid w:val="00D613A7"/>
    <w:rsid w:val="00D62E22"/>
    <w:rsid w:val="00D661BC"/>
    <w:rsid w:val="00D701F8"/>
    <w:rsid w:val="00D7310A"/>
    <w:rsid w:val="00D7540B"/>
    <w:rsid w:val="00D773B4"/>
    <w:rsid w:val="00D8644E"/>
    <w:rsid w:val="00D94477"/>
    <w:rsid w:val="00D95E2E"/>
    <w:rsid w:val="00DA1E21"/>
    <w:rsid w:val="00DA2279"/>
    <w:rsid w:val="00DA29AD"/>
    <w:rsid w:val="00DA2EE9"/>
    <w:rsid w:val="00DA3143"/>
    <w:rsid w:val="00DA4CFF"/>
    <w:rsid w:val="00DA7D1E"/>
    <w:rsid w:val="00DB0675"/>
    <w:rsid w:val="00DB0AE5"/>
    <w:rsid w:val="00DB1A9E"/>
    <w:rsid w:val="00DB40AE"/>
    <w:rsid w:val="00DB554F"/>
    <w:rsid w:val="00DB6AE0"/>
    <w:rsid w:val="00DC16B6"/>
    <w:rsid w:val="00DC309A"/>
    <w:rsid w:val="00DC5A95"/>
    <w:rsid w:val="00DC7D95"/>
    <w:rsid w:val="00DD2CA1"/>
    <w:rsid w:val="00DD49D9"/>
    <w:rsid w:val="00DD5484"/>
    <w:rsid w:val="00DD5F9D"/>
    <w:rsid w:val="00DD6277"/>
    <w:rsid w:val="00DE0899"/>
    <w:rsid w:val="00DE0C69"/>
    <w:rsid w:val="00DE333E"/>
    <w:rsid w:val="00DE37EB"/>
    <w:rsid w:val="00DE6F0C"/>
    <w:rsid w:val="00DE7EB7"/>
    <w:rsid w:val="00DF139B"/>
    <w:rsid w:val="00DF401C"/>
    <w:rsid w:val="00DF4DA2"/>
    <w:rsid w:val="00DF57DD"/>
    <w:rsid w:val="00DF5D23"/>
    <w:rsid w:val="00DF636C"/>
    <w:rsid w:val="00DF6F64"/>
    <w:rsid w:val="00E009A0"/>
    <w:rsid w:val="00E02D84"/>
    <w:rsid w:val="00E039A5"/>
    <w:rsid w:val="00E05124"/>
    <w:rsid w:val="00E05362"/>
    <w:rsid w:val="00E05448"/>
    <w:rsid w:val="00E054B8"/>
    <w:rsid w:val="00E13314"/>
    <w:rsid w:val="00E133D1"/>
    <w:rsid w:val="00E13C29"/>
    <w:rsid w:val="00E227D4"/>
    <w:rsid w:val="00E235FC"/>
    <w:rsid w:val="00E25525"/>
    <w:rsid w:val="00E25F09"/>
    <w:rsid w:val="00E30742"/>
    <w:rsid w:val="00E320BA"/>
    <w:rsid w:val="00E3287F"/>
    <w:rsid w:val="00E32E4B"/>
    <w:rsid w:val="00E33024"/>
    <w:rsid w:val="00E335BB"/>
    <w:rsid w:val="00E344D7"/>
    <w:rsid w:val="00E35071"/>
    <w:rsid w:val="00E4010D"/>
    <w:rsid w:val="00E40F64"/>
    <w:rsid w:val="00E42409"/>
    <w:rsid w:val="00E44138"/>
    <w:rsid w:val="00E44BB8"/>
    <w:rsid w:val="00E452B2"/>
    <w:rsid w:val="00E47954"/>
    <w:rsid w:val="00E54C43"/>
    <w:rsid w:val="00E561E1"/>
    <w:rsid w:val="00E57959"/>
    <w:rsid w:val="00E57E8D"/>
    <w:rsid w:val="00E648DC"/>
    <w:rsid w:val="00E65538"/>
    <w:rsid w:val="00E65DE3"/>
    <w:rsid w:val="00E66402"/>
    <w:rsid w:val="00E674C5"/>
    <w:rsid w:val="00E70739"/>
    <w:rsid w:val="00E7100B"/>
    <w:rsid w:val="00E75005"/>
    <w:rsid w:val="00E76EBF"/>
    <w:rsid w:val="00E779FA"/>
    <w:rsid w:val="00E823E7"/>
    <w:rsid w:val="00E83218"/>
    <w:rsid w:val="00E86021"/>
    <w:rsid w:val="00E87F2A"/>
    <w:rsid w:val="00E90E77"/>
    <w:rsid w:val="00E948FC"/>
    <w:rsid w:val="00E963A1"/>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0476"/>
    <w:rsid w:val="00ED09D5"/>
    <w:rsid w:val="00ED208E"/>
    <w:rsid w:val="00ED3B7A"/>
    <w:rsid w:val="00ED46E1"/>
    <w:rsid w:val="00ED4F4D"/>
    <w:rsid w:val="00ED78D0"/>
    <w:rsid w:val="00EE1859"/>
    <w:rsid w:val="00EE51D7"/>
    <w:rsid w:val="00EE55C0"/>
    <w:rsid w:val="00EE6315"/>
    <w:rsid w:val="00EE6CAF"/>
    <w:rsid w:val="00EE7983"/>
    <w:rsid w:val="00EE7FD5"/>
    <w:rsid w:val="00EF016D"/>
    <w:rsid w:val="00EF06C0"/>
    <w:rsid w:val="00EF1817"/>
    <w:rsid w:val="00EF1885"/>
    <w:rsid w:val="00EF3FD0"/>
    <w:rsid w:val="00EF4E05"/>
    <w:rsid w:val="00F00B93"/>
    <w:rsid w:val="00F029F0"/>
    <w:rsid w:val="00F02B34"/>
    <w:rsid w:val="00F032BB"/>
    <w:rsid w:val="00F03E46"/>
    <w:rsid w:val="00F065FF"/>
    <w:rsid w:val="00F06923"/>
    <w:rsid w:val="00F06E16"/>
    <w:rsid w:val="00F13C29"/>
    <w:rsid w:val="00F14442"/>
    <w:rsid w:val="00F20A52"/>
    <w:rsid w:val="00F21CA1"/>
    <w:rsid w:val="00F23386"/>
    <w:rsid w:val="00F26F24"/>
    <w:rsid w:val="00F330E0"/>
    <w:rsid w:val="00F33347"/>
    <w:rsid w:val="00F342A0"/>
    <w:rsid w:val="00F377A1"/>
    <w:rsid w:val="00F42DFB"/>
    <w:rsid w:val="00F45862"/>
    <w:rsid w:val="00F50AB3"/>
    <w:rsid w:val="00F52BB2"/>
    <w:rsid w:val="00F60E84"/>
    <w:rsid w:val="00F62449"/>
    <w:rsid w:val="00F62A67"/>
    <w:rsid w:val="00F65CCA"/>
    <w:rsid w:val="00F72982"/>
    <w:rsid w:val="00F73E09"/>
    <w:rsid w:val="00F80832"/>
    <w:rsid w:val="00F83A81"/>
    <w:rsid w:val="00F84E4A"/>
    <w:rsid w:val="00F92F4A"/>
    <w:rsid w:val="00F93246"/>
    <w:rsid w:val="00F94D2C"/>
    <w:rsid w:val="00FA312C"/>
    <w:rsid w:val="00FA4A91"/>
    <w:rsid w:val="00FA4CB1"/>
    <w:rsid w:val="00FA79F4"/>
    <w:rsid w:val="00FB138E"/>
    <w:rsid w:val="00FB1F2B"/>
    <w:rsid w:val="00FB3002"/>
    <w:rsid w:val="00FB3548"/>
    <w:rsid w:val="00FB44E0"/>
    <w:rsid w:val="00FB6729"/>
    <w:rsid w:val="00FC0C73"/>
    <w:rsid w:val="00FC6FB0"/>
    <w:rsid w:val="00FD2756"/>
    <w:rsid w:val="00FD28A3"/>
    <w:rsid w:val="00FD344F"/>
    <w:rsid w:val="00FD349F"/>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300E"/>
  <w15:docId w15:val="{435A146D-7469-42EC-8AA2-99CB2661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11391</Words>
  <Characters>67207</Characters>
  <Application>Microsoft Office Word</Application>
  <DocSecurity>0</DocSecurity>
  <Lines>560</Lines>
  <Paragraphs>156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78442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45</cp:revision>
  <cp:lastPrinted>2022-09-21T08:15:00Z</cp:lastPrinted>
  <dcterms:created xsi:type="dcterms:W3CDTF">2022-03-01T13:02:00Z</dcterms:created>
  <dcterms:modified xsi:type="dcterms:W3CDTF">2023-11-12T11:23:00Z</dcterms:modified>
</cp:coreProperties>
</file>